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:rsidR="00F77E11" w:rsidRPr="009A50B9" w:rsidRDefault="00F77E11">
      <w:pPr>
        <w:rPr>
          <w:rFonts w:ascii="Arial" w:hAnsi="Arial" w:cs="Arial"/>
        </w:rPr>
      </w:pPr>
    </w:p>
    <w:p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190381" w:rsidRPr="00190381">
        <w:rPr>
          <w:rFonts w:ascii="Arial" w:hAnsi="Arial" w:cs="Arial"/>
          <w:b/>
        </w:rPr>
        <w:t>III/01832, II/150</w:t>
      </w:r>
      <w:r w:rsidR="001439FF">
        <w:rPr>
          <w:rFonts w:ascii="Arial" w:hAnsi="Arial" w:cs="Arial"/>
          <w:b/>
        </w:rPr>
        <w:t>,</w:t>
      </w:r>
      <w:r w:rsidR="00190381" w:rsidRPr="00190381">
        <w:rPr>
          <w:rFonts w:ascii="Arial" w:hAnsi="Arial" w:cs="Arial"/>
          <w:b/>
        </w:rPr>
        <w:t xml:space="preserve"> křiž. II/150 </w:t>
      </w:r>
      <w:r w:rsidR="00CD4EBB">
        <w:rPr>
          <w:rFonts w:ascii="Arial" w:hAnsi="Arial" w:cs="Arial"/>
          <w:b/>
        </w:rPr>
        <w:t xml:space="preserve">- </w:t>
      </w:r>
      <w:r w:rsidR="00190381" w:rsidRPr="00190381">
        <w:rPr>
          <w:rFonts w:ascii="Arial" w:hAnsi="Arial" w:cs="Arial"/>
          <w:b/>
        </w:rPr>
        <w:t>Ostrov</w:t>
      </w:r>
    </w:p>
    <w:p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:rsidR="007748B5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se sídlem</w:t>
      </w:r>
      <w:r w:rsidR="007748B5">
        <w:rPr>
          <w:rFonts w:ascii="Arial" w:eastAsia="MS Mincho" w:hAnsi="Arial" w:cs="Arial"/>
          <w:sz w:val="22"/>
        </w:rPr>
        <w:t>: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Pr="009A50B9">
        <w:rPr>
          <w:rFonts w:ascii="Arial" w:eastAsia="MS Mincho" w:hAnsi="Arial" w:cs="Arial"/>
          <w:sz w:val="22"/>
        </w:rPr>
        <w:t xml:space="preserve">Žižkova </w:t>
      </w:r>
      <w:r w:rsidR="007326A4">
        <w:rPr>
          <w:rFonts w:ascii="Arial" w:eastAsia="MS Mincho" w:hAnsi="Arial" w:cs="Arial"/>
          <w:sz w:val="22"/>
        </w:rPr>
        <w:t>1882/</w:t>
      </w:r>
      <w:r w:rsidRPr="009A50B9">
        <w:rPr>
          <w:rFonts w:ascii="Arial" w:eastAsia="MS Mincho" w:hAnsi="Arial" w:cs="Arial"/>
          <w:sz w:val="22"/>
        </w:rPr>
        <w:t>57, 58</w:t>
      </w:r>
      <w:r w:rsidR="009E35F4">
        <w:rPr>
          <w:rFonts w:ascii="Arial" w:eastAsia="MS Mincho" w:hAnsi="Arial" w:cs="Arial"/>
          <w:sz w:val="22"/>
        </w:rPr>
        <w:t>6</w:t>
      </w:r>
      <w:r w:rsidRPr="009A50B9">
        <w:rPr>
          <w:rFonts w:ascii="Arial" w:eastAsia="MS Mincho" w:hAnsi="Arial" w:cs="Arial"/>
          <w:sz w:val="22"/>
        </w:rPr>
        <w:t xml:space="preserve"> </w:t>
      </w:r>
      <w:r w:rsidR="009E35F4">
        <w:rPr>
          <w:rFonts w:ascii="Arial" w:eastAsia="MS Mincho" w:hAnsi="Arial" w:cs="Arial"/>
          <w:sz w:val="22"/>
        </w:rPr>
        <w:t>01</w:t>
      </w:r>
      <w:r w:rsidRPr="009A50B9">
        <w:rPr>
          <w:rFonts w:ascii="Arial" w:eastAsia="MS Mincho" w:hAnsi="Arial" w:cs="Arial"/>
          <w:sz w:val="22"/>
        </w:rPr>
        <w:t xml:space="preserve"> </w:t>
      </w:r>
      <w:r w:rsidR="00ED23B8" w:rsidRPr="009A50B9">
        <w:rPr>
          <w:rFonts w:ascii="Arial" w:eastAsia="MS Mincho" w:hAnsi="Arial" w:cs="Arial"/>
          <w:sz w:val="22"/>
        </w:rPr>
        <w:t>Jihlava</w:t>
      </w:r>
    </w:p>
    <w:p w:rsidR="007748B5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zastoupený</w:t>
      </w:r>
      <w:r w:rsidR="007748B5">
        <w:rPr>
          <w:rFonts w:ascii="Arial" w:eastAsia="MS Mincho" w:hAnsi="Arial" w:cs="Arial"/>
          <w:sz w:val="22"/>
        </w:rPr>
        <w:t>:</w:t>
      </w:r>
      <w:r w:rsidR="00F77E11" w:rsidRPr="009A50B9">
        <w:rPr>
          <w:rFonts w:ascii="Arial" w:eastAsia="MS Mincho" w:hAnsi="Arial" w:cs="Arial"/>
          <w:sz w:val="22"/>
        </w:rPr>
        <w:t xml:space="preserve"> 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233573" w:rsidRPr="00233573">
        <w:rPr>
          <w:rFonts w:ascii="Arial" w:eastAsia="MS Mincho" w:hAnsi="Arial" w:cs="Arial"/>
          <w:sz w:val="22"/>
        </w:rPr>
        <w:t xml:space="preserve">Mgr. Vítězslavem </w:t>
      </w:r>
      <w:proofErr w:type="spellStart"/>
      <w:r w:rsidR="00233573" w:rsidRPr="00233573">
        <w:rPr>
          <w:rFonts w:ascii="Arial" w:eastAsia="MS Mincho" w:hAnsi="Arial" w:cs="Arial"/>
          <w:sz w:val="22"/>
        </w:rPr>
        <w:t>Schrekem</w:t>
      </w:r>
      <w:proofErr w:type="spellEnd"/>
      <w:r w:rsidR="00233573" w:rsidRPr="00233573">
        <w:rPr>
          <w:rFonts w:ascii="Arial" w:eastAsia="MS Mincho" w:hAnsi="Arial" w:cs="Arial"/>
          <w:sz w:val="22"/>
        </w:rPr>
        <w:t>, MBA, hejtmanem</w:t>
      </w:r>
    </w:p>
    <w:p w:rsidR="003B0942" w:rsidRDefault="003B0942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</w:rPr>
        <w:t>k podpisu smlouvy pověřen:</w:t>
      </w:r>
      <w:r>
        <w:rPr>
          <w:rFonts w:ascii="Arial" w:eastAsia="MS Mincho" w:hAnsi="Arial" w:cs="Arial"/>
          <w:sz w:val="22"/>
        </w:rPr>
        <w:tab/>
        <w:t>Ing. Miroslav Houška, náměstek hejtmana</w:t>
      </w:r>
    </w:p>
    <w:p w:rsidR="00F77E11" w:rsidRPr="009A50B9" w:rsidRDefault="007748B5">
      <w:pPr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z</w:t>
      </w:r>
      <w:r w:rsidR="00F77E11" w:rsidRPr="009A50B9">
        <w:rPr>
          <w:rFonts w:ascii="Arial" w:eastAsia="MS Mincho" w:hAnsi="Arial" w:cs="Arial"/>
        </w:rPr>
        <w:t>ástupce pro věci technické:</w:t>
      </w:r>
      <w:r w:rsidR="00A56889">
        <w:rPr>
          <w:rFonts w:ascii="Arial" w:eastAsia="MS Mincho" w:hAnsi="Arial" w:cs="Arial"/>
        </w:rPr>
        <w:t xml:space="preserve"> </w:t>
      </w:r>
      <w:r w:rsidR="002445B2">
        <w:rPr>
          <w:rFonts w:ascii="Arial" w:eastAsia="MS Mincho" w:hAnsi="Arial" w:cs="Arial"/>
        </w:rPr>
        <w:t>Tomáš Pípal</w:t>
      </w:r>
      <w:r w:rsidR="00344D58">
        <w:rPr>
          <w:rFonts w:ascii="Arial" w:eastAsia="MS Mincho" w:hAnsi="Arial" w:cs="Arial"/>
        </w:rPr>
        <w:t>, Ing. Stanislav Juránek</w:t>
      </w:r>
      <w:r w:rsidR="00556B23" w:rsidRPr="009A50B9">
        <w:rPr>
          <w:rFonts w:ascii="Arial" w:eastAsia="MS Mincho" w:hAnsi="Arial" w:cs="Arial"/>
        </w:rPr>
        <w:t xml:space="preserve"> </w:t>
      </w:r>
    </w:p>
    <w:p w:rsidR="00F77E11" w:rsidRPr="009A50B9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F77E11" w:rsidRPr="009A50B9">
        <w:rPr>
          <w:rFonts w:ascii="Arial" w:hAnsi="Arial" w:cs="Arial"/>
        </w:rPr>
        <w:t>ankovní spojení:</w:t>
      </w:r>
      <w:r w:rsidR="00F77E11" w:rsidRPr="009A50B9">
        <w:rPr>
          <w:rFonts w:ascii="Arial" w:hAnsi="Arial" w:cs="Arial"/>
        </w:rPr>
        <w:tab/>
      </w:r>
      <w:r w:rsidR="00937059">
        <w:rPr>
          <w:rFonts w:ascii="Arial" w:hAnsi="Arial" w:cs="Arial"/>
        </w:rPr>
        <w:t>Komerční banka</w:t>
      </w:r>
    </w:p>
    <w:p w:rsidR="00F77E11" w:rsidRPr="008C6DD6" w:rsidRDefault="007748B5" w:rsidP="001D5E92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>č</w:t>
      </w:r>
      <w:r w:rsidR="00F77E11" w:rsidRPr="009A50B9">
        <w:rPr>
          <w:rFonts w:ascii="Arial" w:hAnsi="Arial" w:cs="Arial"/>
        </w:rPr>
        <w:t>íslo účtu:</w:t>
      </w:r>
      <w:r w:rsidR="00F77E11" w:rsidRPr="009A50B9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937059" w:rsidRPr="00937059">
        <w:rPr>
          <w:rFonts w:ascii="Arial" w:hAnsi="Arial" w:cs="Arial"/>
          <w:bCs/>
          <w:lang w:eastAsia="cs-CZ"/>
        </w:rPr>
        <w:t>123-6403810267/0100</w:t>
      </w:r>
      <w:r w:rsidR="000647E9" w:rsidRPr="008C6DD6">
        <w:rPr>
          <w:rFonts w:ascii="Arial" w:hAnsi="Arial" w:cs="Arial"/>
          <w:bCs/>
          <w:lang w:eastAsia="cs-CZ"/>
        </w:rPr>
        <w:t xml:space="preserve"> </w:t>
      </w: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1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1"/>
    </w:p>
    <w:p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ED2DF7" w:rsidRPr="009A50B9" w:rsidRDefault="00ED2DF7" w:rsidP="00ED2DF7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</w:t>
      </w:r>
      <w:r w:rsidRPr="009A50B9">
        <w:rPr>
          <w:rFonts w:ascii="Arial" w:eastAsia="MS Mincho" w:hAnsi="Arial" w:cs="Arial"/>
        </w:rPr>
        <w:t>:</w:t>
      </w:r>
      <w:r w:rsidRPr="009A50B9">
        <w:rPr>
          <w:rFonts w:ascii="Arial" w:eastAsia="MS Mincho" w:hAnsi="Arial" w:cs="Arial"/>
        </w:rPr>
        <w:tab/>
      </w:r>
      <w:r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Pr="009A50B9">
        <w:rPr>
          <w:rFonts w:ascii="Arial" w:hAnsi="Arial" w:cs="Arial"/>
        </w:rPr>
      </w:r>
      <w:r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Pr="009A50B9">
        <w:rPr>
          <w:rFonts w:ascii="Arial" w:hAnsi="Arial" w:cs="Arial"/>
        </w:rPr>
        <w:fldChar w:fldCharType="end"/>
      </w:r>
    </w:p>
    <w:p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:rsidR="00F77E11" w:rsidRPr="009A50B9" w:rsidRDefault="00F77E11">
      <w:pPr>
        <w:jc w:val="both"/>
        <w:rPr>
          <w:rFonts w:ascii="Arial" w:hAnsi="Arial" w:cs="Arial"/>
          <w:b/>
        </w:rPr>
      </w:pPr>
    </w:p>
    <w:p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</w:t>
      </w:r>
      <w:proofErr w:type="gramStart"/>
      <w:r w:rsidRPr="001C5C21">
        <w:rPr>
          <w:rFonts w:ascii="Arial" w:hAnsi="Arial" w:cs="Arial"/>
          <w:sz w:val="22"/>
        </w:rPr>
        <w:t>1.1</w:t>
      </w:r>
      <w:proofErr w:type="gramEnd"/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190381" w:rsidRDefault="00D96E79" w:rsidP="00E56298">
      <w:pPr>
        <w:pStyle w:val="Zkladntextodsazen21"/>
        <w:numPr>
          <w:ilvl w:val="1"/>
          <w:numId w:val="6"/>
        </w:numPr>
        <w:rPr>
          <w:rFonts w:ascii="Arial" w:hAnsi="Arial" w:cs="Arial"/>
          <w:spacing w:val="-4"/>
          <w:sz w:val="22"/>
        </w:rPr>
      </w:pPr>
      <w:r w:rsidRPr="00190381">
        <w:rPr>
          <w:rFonts w:ascii="Arial" w:hAnsi="Arial" w:cs="Arial"/>
          <w:spacing w:val="4"/>
          <w:sz w:val="22"/>
        </w:rPr>
        <w:t>Předmětem</w:t>
      </w:r>
      <w:r w:rsidR="00AF208A" w:rsidRPr="00190381">
        <w:rPr>
          <w:rFonts w:ascii="Arial" w:hAnsi="Arial" w:cs="Arial"/>
          <w:spacing w:val="4"/>
          <w:sz w:val="22"/>
        </w:rPr>
        <w:t xml:space="preserve"> smlouvy</w:t>
      </w:r>
      <w:r w:rsidRPr="00190381">
        <w:rPr>
          <w:rFonts w:ascii="Arial" w:hAnsi="Arial" w:cs="Arial"/>
          <w:spacing w:val="4"/>
          <w:sz w:val="22"/>
        </w:rPr>
        <w:t xml:space="preserve"> </w:t>
      </w:r>
      <w:r w:rsidR="001D1E0E" w:rsidRPr="00190381">
        <w:rPr>
          <w:rFonts w:ascii="Arial" w:hAnsi="Arial" w:cs="Arial"/>
          <w:spacing w:val="4"/>
          <w:sz w:val="22"/>
        </w:rPr>
        <w:t xml:space="preserve">je kompletní zhotovení stavby </w:t>
      </w:r>
      <w:r w:rsidR="00190381" w:rsidRPr="00190381">
        <w:rPr>
          <w:rFonts w:ascii="Arial" w:hAnsi="Arial" w:cs="Arial"/>
          <w:b/>
          <w:sz w:val="22"/>
        </w:rPr>
        <w:t>III/01832, II/150 křiž. II/150</w:t>
      </w:r>
      <w:r w:rsidR="00CD4EBB">
        <w:rPr>
          <w:rFonts w:ascii="Arial" w:hAnsi="Arial" w:cs="Arial"/>
          <w:b/>
          <w:sz w:val="22"/>
        </w:rPr>
        <w:t xml:space="preserve"> -</w:t>
      </w:r>
      <w:r w:rsidR="00190381" w:rsidRPr="00190381">
        <w:rPr>
          <w:rFonts w:ascii="Arial" w:hAnsi="Arial" w:cs="Arial"/>
          <w:b/>
          <w:sz w:val="22"/>
        </w:rPr>
        <w:t xml:space="preserve"> Ostrov</w:t>
      </w:r>
      <w:r w:rsidR="00190381" w:rsidRPr="00190381">
        <w:rPr>
          <w:rFonts w:ascii="Arial" w:hAnsi="Arial" w:cs="Arial"/>
          <w:spacing w:val="4"/>
          <w:sz w:val="22"/>
        </w:rPr>
        <w:t xml:space="preserve"> </w:t>
      </w:r>
      <w:r w:rsidR="00A05F13" w:rsidRPr="00190381">
        <w:rPr>
          <w:rFonts w:ascii="Arial" w:hAnsi="Arial" w:cs="Arial"/>
          <w:spacing w:val="4"/>
          <w:sz w:val="22"/>
        </w:rPr>
        <w:t>(dále též „dílo“</w:t>
      </w:r>
      <w:r w:rsidR="003F08CC" w:rsidRPr="00190381">
        <w:rPr>
          <w:rFonts w:ascii="Arial" w:hAnsi="Arial" w:cs="Arial"/>
          <w:spacing w:val="4"/>
          <w:sz w:val="22"/>
        </w:rPr>
        <w:t xml:space="preserve"> nebo „stavba“</w:t>
      </w:r>
      <w:r w:rsidR="00A05F13" w:rsidRPr="00190381">
        <w:rPr>
          <w:rFonts w:ascii="Arial" w:hAnsi="Arial" w:cs="Arial"/>
          <w:spacing w:val="4"/>
          <w:sz w:val="22"/>
        </w:rPr>
        <w:t xml:space="preserve">) </w:t>
      </w:r>
      <w:r w:rsidR="00BC385E" w:rsidRPr="00190381">
        <w:rPr>
          <w:rFonts w:ascii="Arial" w:hAnsi="Arial" w:cs="Arial"/>
          <w:spacing w:val="4"/>
          <w:sz w:val="22"/>
        </w:rPr>
        <w:t>zhotovitelem</w:t>
      </w:r>
      <w:r w:rsidR="00CC4FFF" w:rsidRPr="00190381">
        <w:rPr>
          <w:rFonts w:ascii="Arial" w:hAnsi="Arial" w:cs="Arial"/>
          <w:spacing w:val="4"/>
          <w:sz w:val="22"/>
        </w:rPr>
        <w:t>.</w:t>
      </w:r>
      <w:r w:rsidR="001D1E0E" w:rsidRPr="00190381">
        <w:rPr>
          <w:rFonts w:ascii="Arial" w:hAnsi="Arial" w:cs="Arial"/>
          <w:spacing w:val="4"/>
          <w:sz w:val="22"/>
        </w:rPr>
        <w:t xml:space="preserve"> </w:t>
      </w:r>
      <w:r w:rsidR="00E9119C" w:rsidRPr="00190381">
        <w:rPr>
          <w:rFonts w:ascii="Arial" w:hAnsi="Arial" w:cs="Arial"/>
          <w:spacing w:val="4"/>
          <w:sz w:val="22"/>
        </w:rPr>
        <w:t>Jedná se</w:t>
      </w:r>
      <w:r w:rsidR="00E9119C" w:rsidRPr="00190381">
        <w:rPr>
          <w:rFonts w:ascii="Arial" w:hAnsi="Arial" w:cs="Arial"/>
          <w:spacing w:val="-4"/>
          <w:sz w:val="22"/>
        </w:rPr>
        <w:t xml:space="preserve"> </w:t>
      </w:r>
      <w:r w:rsidR="00190381" w:rsidRPr="00190381">
        <w:rPr>
          <w:rFonts w:ascii="Arial" w:hAnsi="Arial" w:cs="Arial"/>
          <w:spacing w:val="-4"/>
          <w:sz w:val="22"/>
        </w:rPr>
        <w:t xml:space="preserve">rekonstrukci silnice III/01832 v </w:t>
      </w:r>
      <w:proofErr w:type="spellStart"/>
      <w:r w:rsidR="00190381" w:rsidRPr="00190381">
        <w:rPr>
          <w:rFonts w:ascii="Arial" w:hAnsi="Arial" w:cs="Arial"/>
          <w:spacing w:val="-4"/>
          <w:sz w:val="22"/>
        </w:rPr>
        <w:t>intravilánu</w:t>
      </w:r>
      <w:proofErr w:type="spellEnd"/>
      <w:r w:rsidR="00190381" w:rsidRPr="00190381">
        <w:rPr>
          <w:rFonts w:ascii="Arial" w:hAnsi="Arial" w:cs="Arial"/>
          <w:spacing w:val="-4"/>
          <w:sz w:val="22"/>
        </w:rPr>
        <w:t xml:space="preserve"> obce Ostrov (okr. Havlíčkův Brod) v délce cca 246 m s šířkou vozovky 5,5m s osazením silniční betonové obruby po levé straně ve směru staničení a provedením nezpevněné krajnice šířky 0,5m po pravé straně. Bude provedeno lokální rozšíření vozovky. Dále </w:t>
      </w:r>
      <w:proofErr w:type="gramStart"/>
      <w:r w:rsidR="00190381" w:rsidRPr="00190381">
        <w:rPr>
          <w:rFonts w:ascii="Arial" w:hAnsi="Arial" w:cs="Arial"/>
          <w:spacing w:val="-4"/>
          <w:sz w:val="22"/>
        </w:rPr>
        <w:t>bude</w:t>
      </w:r>
      <w:proofErr w:type="gramEnd"/>
      <w:r w:rsidR="00190381" w:rsidRPr="00190381">
        <w:rPr>
          <w:rFonts w:ascii="Arial" w:hAnsi="Arial" w:cs="Arial"/>
          <w:spacing w:val="-4"/>
          <w:sz w:val="22"/>
        </w:rPr>
        <w:t xml:space="preserve"> provedeno odvodnění vozovky pomocí uličních </w:t>
      </w:r>
      <w:proofErr w:type="gramStart"/>
      <w:r w:rsidR="00190381" w:rsidRPr="00190381">
        <w:rPr>
          <w:rFonts w:ascii="Arial" w:hAnsi="Arial" w:cs="Arial"/>
          <w:spacing w:val="-4"/>
          <w:sz w:val="22"/>
        </w:rPr>
        <w:t>vpustí</w:t>
      </w:r>
      <w:proofErr w:type="gramEnd"/>
      <w:r w:rsidR="00190381" w:rsidRPr="00190381">
        <w:rPr>
          <w:rFonts w:ascii="Arial" w:hAnsi="Arial" w:cs="Arial"/>
          <w:spacing w:val="-4"/>
          <w:sz w:val="22"/>
        </w:rPr>
        <w:t xml:space="preserve"> zaústěných do zasakovacího objektu. Bude položena podélná drenáž.</w:t>
      </w:r>
    </w:p>
    <w:p w:rsidR="00190381" w:rsidRDefault="00190381" w:rsidP="00190381">
      <w:pPr>
        <w:pStyle w:val="Zkladntextodsazen21"/>
        <w:ind w:left="0" w:firstLine="0"/>
        <w:rPr>
          <w:rFonts w:ascii="Arial" w:hAnsi="Arial" w:cs="Arial"/>
          <w:spacing w:val="-4"/>
          <w:sz w:val="22"/>
        </w:rPr>
      </w:pPr>
    </w:p>
    <w:p w:rsidR="00190381" w:rsidRPr="00190381" w:rsidRDefault="00190381" w:rsidP="00190381">
      <w:pPr>
        <w:pStyle w:val="Zkladntextodsazen21"/>
        <w:ind w:left="0" w:firstLine="0"/>
        <w:rPr>
          <w:rFonts w:ascii="Arial" w:hAnsi="Arial" w:cs="Arial"/>
          <w:spacing w:val="-4"/>
          <w:sz w:val="22"/>
        </w:rPr>
      </w:pPr>
      <w:r w:rsidRPr="00190381">
        <w:rPr>
          <w:rFonts w:ascii="Arial" w:hAnsi="Arial" w:cs="Arial"/>
          <w:spacing w:val="-4"/>
          <w:sz w:val="22"/>
        </w:rPr>
        <w:lastRenderedPageBreak/>
        <w:t>Stavba bude realizována dle projektové dokumentace „III/01832, II/150</w:t>
      </w:r>
      <w:r w:rsidR="00CD4EBB">
        <w:rPr>
          <w:rFonts w:ascii="Arial" w:hAnsi="Arial" w:cs="Arial"/>
          <w:spacing w:val="-4"/>
          <w:sz w:val="22"/>
        </w:rPr>
        <w:t xml:space="preserve"> </w:t>
      </w:r>
      <w:r w:rsidRPr="00190381">
        <w:rPr>
          <w:rFonts w:ascii="Arial" w:hAnsi="Arial" w:cs="Arial"/>
          <w:spacing w:val="-4"/>
          <w:sz w:val="22"/>
        </w:rPr>
        <w:t>KŘIŽ. S II/150</w:t>
      </w:r>
      <w:r w:rsidR="00CD4EBB">
        <w:rPr>
          <w:rFonts w:ascii="Arial" w:hAnsi="Arial" w:cs="Arial"/>
          <w:spacing w:val="-4"/>
          <w:sz w:val="22"/>
        </w:rPr>
        <w:t xml:space="preserve"> -</w:t>
      </w:r>
      <w:r w:rsidRPr="00190381">
        <w:rPr>
          <w:rFonts w:ascii="Arial" w:hAnsi="Arial" w:cs="Arial"/>
          <w:spacing w:val="-4"/>
          <w:sz w:val="22"/>
        </w:rPr>
        <w:t xml:space="preserve"> OSTROV“, vypracované ve stupni PDPS firmou OPTIMA, spol. s r.o., se sídlem: Vysoké Mýto, Žižkova 738/IV, PSČ 566</w:t>
      </w:r>
      <w:r w:rsidR="00CD4EBB">
        <w:rPr>
          <w:rFonts w:ascii="Arial" w:hAnsi="Arial" w:cs="Arial"/>
          <w:spacing w:val="-4"/>
          <w:sz w:val="22"/>
        </w:rPr>
        <w:t xml:space="preserve"> </w:t>
      </w:r>
      <w:r w:rsidRPr="00190381">
        <w:rPr>
          <w:rFonts w:ascii="Arial" w:hAnsi="Arial" w:cs="Arial"/>
          <w:spacing w:val="-4"/>
          <w:sz w:val="22"/>
        </w:rPr>
        <w:t>01, IČO 1503070</w:t>
      </w:r>
      <w:r>
        <w:rPr>
          <w:rFonts w:ascii="Arial" w:hAnsi="Arial" w:cs="Arial"/>
          <w:spacing w:val="-4"/>
          <w:sz w:val="22"/>
        </w:rPr>
        <w:t xml:space="preserve">9 v členění stavebních objektů </w:t>
      </w:r>
      <w:r w:rsidRPr="00190381">
        <w:rPr>
          <w:rFonts w:ascii="Arial" w:hAnsi="Arial" w:cs="Arial"/>
          <w:spacing w:val="-4"/>
          <w:sz w:val="22"/>
        </w:rPr>
        <w:t>dle soupisu prací:</w:t>
      </w:r>
    </w:p>
    <w:p w:rsidR="00190381" w:rsidRDefault="00190381" w:rsidP="00190381">
      <w:pPr>
        <w:pStyle w:val="Zkladntextodsazen21"/>
        <w:ind w:left="0" w:firstLine="0"/>
        <w:rPr>
          <w:rFonts w:ascii="Arial" w:hAnsi="Arial" w:cs="Arial"/>
          <w:spacing w:val="-4"/>
          <w:sz w:val="22"/>
        </w:rPr>
      </w:pPr>
    </w:p>
    <w:p w:rsidR="00190381" w:rsidRPr="00190381" w:rsidRDefault="00190381" w:rsidP="00190381">
      <w:pPr>
        <w:pStyle w:val="Zkladntextodsazen21"/>
        <w:ind w:left="0" w:firstLine="0"/>
        <w:rPr>
          <w:rFonts w:ascii="Arial" w:hAnsi="Arial" w:cs="Arial"/>
          <w:spacing w:val="-4"/>
          <w:sz w:val="22"/>
        </w:rPr>
      </w:pPr>
      <w:r w:rsidRPr="00190381">
        <w:rPr>
          <w:rFonts w:ascii="Arial" w:hAnsi="Arial" w:cs="Arial"/>
          <w:spacing w:val="-4"/>
          <w:sz w:val="22"/>
        </w:rPr>
        <w:t>SO 001 VŠEOBECNÉ POLOŽKY</w:t>
      </w:r>
    </w:p>
    <w:p w:rsidR="00190381" w:rsidRPr="00190381" w:rsidRDefault="00190381" w:rsidP="00190381">
      <w:pPr>
        <w:pStyle w:val="Zkladntextodsazen21"/>
        <w:ind w:left="0" w:firstLine="0"/>
        <w:rPr>
          <w:rFonts w:ascii="Arial" w:hAnsi="Arial" w:cs="Arial"/>
          <w:spacing w:val="-4"/>
          <w:sz w:val="22"/>
        </w:rPr>
      </w:pPr>
      <w:r w:rsidRPr="00190381">
        <w:rPr>
          <w:rFonts w:ascii="Arial" w:hAnsi="Arial" w:cs="Arial"/>
          <w:spacing w:val="-4"/>
          <w:sz w:val="22"/>
        </w:rPr>
        <w:t>SO 101 SILNICE</w:t>
      </w:r>
    </w:p>
    <w:p w:rsidR="00190381" w:rsidRPr="00190381" w:rsidRDefault="00190381" w:rsidP="00190381">
      <w:pPr>
        <w:pStyle w:val="Zkladntextodsazen21"/>
        <w:ind w:left="0" w:firstLine="0"/>
        <w:rPr>
          <w:rFonts w:ascii="Arial" w:hAnsi="Arial" w:cs="Arial"/>
          <w:spacing w:val="-4"/>
          <w:sz w:val="22"/>
        </w:rPr>
      </w:pPr>
    </w:p>
    <w:p w:rsidR="00461095" w:rsidRDefault="00190381" w:rsidP="00190381">
      <w:pPr>
        <w:pStyle w:val="Zkladntextodsazen21"/>
        <w:ind w:left="0" w:firstLine="0"/>
        <w:rPr>
          <w:rFonts w:ascii="Arial" w:hAnsi="Arial" w:cs="Arial"/>
          <w:sz w:val="22"/>
        </w:rPr>
      </w:pPr>
      <w:r w:rsidRPr="00190381">
        <w:rPr>
          <w:rFonts w:ascii="Arial" w:hAnsi="Arial" w:cs="Arial"/>
          <w:spacing w:val="-4"/>
          <w:sz w:val="22"/>
        </w:rPr>
        <w:t>Realizace stavby si vyžádá dopravní opatření s uzavření dotčeného úseku silnice III/01832 a s částečným omezením provozu na silnici II/150. Vybraný dodavatel seznámí, způsobem v místě obvyklým, v dostatečném časovém předstihu, vlastníky dotčených nemovitostí v předmětném úseku stavby s řešením provozu v době uzavírky.</w:t>
      </w:r>
    </w:p>
    <w:p w:rsidR="00432F74" w:rsidRDefault="00432F74" w:rsidP="00432F74">
      <w:pPr>
        <w:pStyle w:val="Zkladntextodsazen21"/>
        <w:rPr>
          <w:rFonts w:ascii="Arial" w:hAnsi="Arial" w:cs="Arial"/>
          <w:spacing w:val="-2"/>
          <w:sz w:val="22"/>
        </w:rPr>
      </w:pPr>
    </w:p>
    <w:p w:rsidR="00432F74" w:rsidRPr="00E0783F" w:rsidRDefault="001C5C21" w:rsidP="00E0783F">
      <w:pPr>
        <w:pStyle w:val="2"/>
        <w:numPr>
          <w:ilvl w:val="0"/>
          <w:numId w:val="0"/>
        </w:numPr>
        <w:rPr>
          <w:rFonts w:ascii="Arial" w:hAnsi="Arial" w:cs="Arial"/>
          <w:spacing w:val="-2"/>
        </w:rPr>
      </w:pPr>
      <w:r w:rsidRPr="00E0783F">
        <w:rPr>
          <w:rFonts w:ascii="Arial" w:hAnsi="Arial" w:cs="Arial"/>
          <w:spacing w:val="-2"/>
        </w:rPr>
        <w:t>Zhotovitel</w:t>
      </w:r>
      <w:r w:rsidR="00432F74" w:rsidRPr="00E0783F">
        <w:rPr>
          <w:rFonts w:ascii="Arial" w:hAnsi="Arial" w:cs="Arial"/>
          <w:spacing w:val="-2"/>
        </w:rPr>
        <w:t xml:space="preserve"> musí dodržet veškeré požadavky a podmínky uvedené ve vyjádřeních obsažených </w:t>
      </w:r>
      <w:r w:rsidR="00E0783F">
        <w:rPr>
          <w:rFonts w:ascii="Arial" w:hAnsi="Arial" w:cs="Arial"/>
          <w:spacing w:val="-2"/>
        </w:rPr>
        <w:t xml:space="preserve">v dokladové </w:t>
      </w:r>
      <w:r w:rsidR="00432F74" w:rsidRPr="00E0783F">
        <w:rPr>
          <w:rFonts w:ascii="Arial" w:hAnsi="Arial" w:cs="Arial"/>
          <w:spacing w:val="-2"/>
        </w:rPr>
        <w:t>části projektové dokumentace.</w:t>
      </w:r>
    </w:p>
    <w:p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:rsidR="00F73D91" w:rsidRPr="00B1096B" w:rsidRDefault="00F73D91" w:rsidP="00F73D91">
      <w:pPr>
        <w:pStyle w:val="Bntext2"/>
      </w:pPr>
    </w:p>
    <w:p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:rsidR="00F73D91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1439FF">
        <w:t>-</w:t>
      </w:r>
      <w:r w:rsidR="00DC58F9" w:rsidRPr="001439FF">
        <w:t xml:space="preserve"> </w:t>
      </w:r>
      <w:r w:rsidR="00122FDE" w:rsidRPr="001439FF">
        <w:rPr>
          <w:spacing w:val="-6"/>
        </w:rPr>
        <w:t xml:space="preserve">požadovaná </w:t>
      </w:r>
      <w:r w:rsidRPr="001439FF">
        <w:rPr>
          <w:spacing w:val="-6"/>
        </w:rPr>
        <w:t>realizační dokumentace stavby (</w:t>
      </w:r>
      <w:r w:rsidR="005058BA" w:rsidRPr="001439FF">
        <w:rPr>
          <w:spacing w:val="-6"/>
        </w:rPr>
        <w:t xml:space="preserve">dále </w:t>
      </w:r>
      <w:r w:rsidR="0098073F" w:rsidRPr="001439FF">
        <w:rPr>
          <w:spacing w:val="-6"/>
        </w:rPr>
        <w:t>též</w:t>
      </w:r>
      <w:r w:rsidR="005058BA" w:rsidRPr="001439FF">
        <w:rPr>
          <w:spacing w:val="-6"/>
        </w:rPr>
        <w:t xml:space="preserve"> </w:t>
      </w:r>
      <w:r w:rsidR="00452EA3" w:rsidRPr="001439FF">
        <w:rPr>
          <w:spacing w:val="-6"/>
        </w:rPr>
        <w:t>„</w:t>
      </w:r>
      <w:r w:rsidRPr="001439FF">
        <w:rPr>
          <w:spacing w:val="-6"/>
        </w:rPr>
        <w:t>RDS</w:t>
      </w:r>
      <w:r w:rsidR="00452EA3" w:rsidRPr="001439FF">
        <w:rPr>
          <w:spacing w:val="-6"/>
        </w:rPr>
        <w:t>“</w:t>
      </w:r>
      <w:r w:rsidRPr="001439FF">
        <w:rPr>
          <w:spacing w:val="-6"/>
        </w:rPr>
        <w:t xml:space="preserve">) – v rozsahu dle </w:t>
      </w:r>
      <w:r w:rsidR="002259E2" w:rsidRPr="001439FF">
        <w:rPr>
          <w:spacing w:val="-6"/>
        </w:rPr>
        <w:t xml:space="preserve">oceněného </w:t>
      </w:r>
      <w:r w:rsidRPr="001439FF">
        <w:rPr>
          <w:spacing w:val="-6"/>
        </w:rPr>
        <w:t>soupisu prací</w:t>
      </w:r>
      <w:r w:rsidR="00B13A50" w:rsidRPr="001439FF">
        <w:rPr>
          <w:spacing w:val="-6"/>
        </w:rPr>
        <w:t xml:space="preserve"> a potřeb zhotovitele</w:t>
      </w:r>
      <w:r w:rsidR="003D0151" w:rsidRPr="001439FF">
        <w:rPr>
          <w:spacing w:val="-6"/>
        </w:rPr>
        <w:t>,</w:t>
      </w:r>
      <w:r w:rsidRPr="001439FF">
        <w:rPr>
          <w:spacing w:val="-6"/>
        </w:rPr>
        <w:t xml:space="preserve"> bude po jejím</w:t>
      </w:r>
      <w:r w:rsidRPr="001439FF">
        <w:t xml:space="preserve"> </w:t>
      </w:r>
      <w:r w:rsidRPr="001439FF">
        <w:rPr>
          <w:spacing w:val="4"/>
        </w:rPr>
        <w:t xml:space="preserve">odsouhlasení </w:t>
      </w:r>
      <w:r w:rsidR="006C1D3A" w:rsidRPr="001439FF">
        <w:rPr>
          <w:spacing w:val="4"/>
        </w:rPr>
        <w:t xml:space="preserve">zástupcem objednatele </w:t>
      </w:r>
      <w:r w:rsidRPr="001439FF">
        <w:rPr>
          <w:spacing w:val="4"/>
        </w:rPr>
        <w:t xml:space="preserve">předána </w:t>
      </w:r>
      <w:r w:rsidR="006C1D3A" w:rsidRPr="001439FF">
        <w:rPr>
          <w:spacing w:val="4"/>
        </w:rPr>
        <w:t xml:space="preserve">zhotovitelem </w:t>
      </w:r>
      <w:r w:rsidR="002467ED" w:rsidRPr="001439FF">
        <w:rPr>
          <w:spacing w:val="4"/>
        </w:rPr>
        <w:t>3</w:t>
      </w:r>
      <w:r w:rsidRPr="001439FF">
        <w:rPr>
          <w:spacing w:val="4"/>
        </w:rPr>
        <w:t xml:space="preserve">x v písemné podobě a </w:t>
      </w:r>
      <w:r w:rsidR="002467ED" w:rsidRPr="001439FF">
        <w:rPr>
          <w:spacing w:val="4"/>
        </w:rPr>
        <w:t>1</w:t>
      </w:r>
      <w:r w:rsidRPr="001439FF">
        <w:rPr>
          <w:spacing w:val="4"/>
        </w:rPr>
        <w:t>x na CD</w:t>
      </w:r>
      <w:r w:rsidR="002D398B" w:rsidRPr="001439FF">
        <w:rPr>
          <w:spacing w:val="4"/>
        </w:rPr>
        <w:t>.</w:t>
      </w:r>
      <w:r w:rsidR="002259E2" w:rsidRPr="001439FF">
        <w:rPr>
          <w:spacing w:val="4"/>
        </w:rPr>
        <w:t xml:space="preserve"> </w:t>
      </w:r>
      <w:r w:rsidRPr="001439FF">
        <w:rPr>
          <w:spacing w:val="-6"/>
        </w:rPr>
        <w:t>Pro odsouhlasení objednatelem</w:t>
      </w:r>
      <w:r w:rsidR="009F507D" w:rsidRPr="001439FF">
        <w:rPr>
          <w:spacing w:val="-6"/>
        </w:rPr>
        <w:t xml:space="preserve">, </w:t>
      </w:r>
      <w:r w:rsidR="009F05CD" w:rsidRPr="001439FF">
        <w:rPr>
          <w:spacing w:val="-6"/>
        </w:rPr>
        <w:t>technickým dozorem</w:t>
      </w:r>
      <w:r w:rsidR="009F507D" w:rsidRPr="001439FF">
        <w:rPr>
          <w:spacing w:val="-6"/>
        </w:rPr>
        <w:t xml:space="preserve"> (dále </w:t>
      </w:r>
      <w:r w:rsidR="0098073F" w:rsidRPr="001439FF">
        <w:rPr>
          <w:spacing w:val="-6"/>
        </w:rPr>
        <w:t>též</w:t>
      </w:r>
      <w:r w:rsidR="009F507D" w:rsidRPr="001439FF">
        <w:rPr>
          <w:spacing w:val="-6"/>
        </w:rPr>
        <w:t xml:space="preserve"> </w:t>
      </w:r>
      <w:r w:rsidR="00452EA3" w:rsidRPr="001439FF">
        <w:rPr>
          <w:spacing w:val="-6"/>
        </w:rPr>
        <w:t>„</w:t>
      </w:r>
      <w:r w:rsidR="009F507D" w:rsidRPr="001439FF">
        <w:rPr>
          <w:spacing w:val="-6"/>
        </w:rPr>
        <w:t>TD</w:t>
      </w:r>
      <w:r w:rsidR="00452EA3" w:rsidRPr="001439FF">
        <w:rPr>
          <w:spacing w:val="-6"/>
        </w:rPr>
        <w:t>“</w:t>
      </w:r>
      <w:r w:rsidR="009F507D" w:rsidRPr="001439FF">
        <w:rPr>
          <w:spacing w:val="-6"/>
        </w:rPr>
        <w:t>)</w:t>
      </w:r>
      <w:r w:rsidR="006C1D3A" w:rsidRPr="001439FF">
        <w:rPr>
          <w:spacing w:val="-6"/>
        </w:rPr>
        <w:t xml:space="preserve"> a </w:t>
      </w:r>
      <w:r w:rsidR="009F507D" w:rsidRPr="001439FF">
        <w:rPr>
          <w:spacing w:val="-6"/>
        </w:rPr>
        <w:t>autorsk</w:t>
      </w:r>
      <w:r w:rsidR="00FA00E6" w:rsidRPr="001439FF">
        <w:rPr>
          <w:spacing w:val="-6"/>
        </w:rPr>
        <w:t>ým</w:t>
      </w:r>
      <w:r w:rsidR="00FA00E6" w:rsidRPr="001439FF">
        <w:t xml:space="preserve"> dozorem</w:t>
      </w:r>
      <w:r w:rsidR="009F507D" w:rsidRPr="001439FF">
        <w:t xml:space="preserve"> (dále </w:t>
      </w:r>
      <w:r w:rsidR="0098073F" w:rsidRPr="001439FF">
        <w:t>též</w:t>
      </w:r>
      <w:r w:rsidR="009F507D" w:rsidRPr="001439FF">
        <w:t xml:space="preserve"> </w:t>
      </w:r>
      <w:r w:rsidR="00452EA3" w:rsidRPr="001439FF">
        <w:t>„</w:t>
      </w:r>
      <w:r w:rsidR="006C1D3A" w:rsidRPr="001439FF">
        <w:t>AD</w:t>
      </w:r>
      <w:r w:rsidR="00452EA3" w:rsidRPr="001439FF">
        <w:t>“</w:t>
      </w:r>
      <w:r w:rsidR="006C1D3A" w:rsidRPr="001439FF">
        <w:t>)</w:t>
      </w:r>
      <w:r w:rsidR="00316E29" w:rsidRPr="001439FF">
        <w:t xml:space="preserve"> bude předložen koncept RDS 1</w:t>
      </w:r>
      <w:r w:rsidRPr="001439FF">
        <w:t xml:space="preserve">x v písemné a 1x </w:t>
      </w:r>
      <w:r w:rsidR="00361192" w:rsidRPr="001439FF">
        <w:t xml:space="preserve">v </w:t>
      </w:r>
      <w:r w:rsidRPr="001439FF">
        <w:t>digitální podobě.</w:t>
      </w:r>
      <w:r w:rsidR="00A81376" w:rsidRPr="001439FF">
        <w:t xml:space="preserve"> </w:t>
      </w:r>
      <w:r w:rsidR="0007689F" w:rsidRPr="001439FF">
        <w:t xml:space="preserve"> </w:t>
      </w:r>
      <w:r w:rsidR="007556D7" w:rsidRPr="001439FF">
        <w:t>RDS bude vypracována autorizovanou osobou</w:t>
      </w:r>
      <w:r w:rsidR="002D3E74" w:rsidRPr="001439FF">
        <w:t>.</w:t>
      </w:r>
    </w:p>
    <w:p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0F0CD8">
        <w:rPr>
          <w:rFonts w:cs="Arial"/>
          <w:spacing w:val="-4"/>
          <w:szCs w:val="22"/>
        </w:rPr>
        <w:t>předána 3</w:t>
      </w:r>
      <w:r w:rsidR="00F73D91" w:rsidRPr="000934AE">
        <w:rPr>
          <w:rFonts w:cs="Arial"/>
          <w:spacing w:val="-4"/>
          <w:szCs w:val="22"/>
        </w:rPr>
        <w:t xml:space="preserve">x v písemné podobě a </w:t>
      </w:r>
      <w:r w:rsidR="000F0CD8">
        <w:rPr>
          <w:rFonts w:cs="Arial"/>
          <w:spacing w:val="-4"/>
          <w:szCs w:val="22"/>
        </w:rPr>
        <w:t>3</w:t>
      </w:r>
      <w:r w:rsidR="00F73D91" w:rsidRPr="000934AE">
        <w:rPr>
          <w:rFonts w:cs="Arial"/>
          <w:spacing w:val="-4"/>
          <w:szCs w:val="22"/>
        </w:rPr>
        <w:t>x</w:t>
      </w:r>
      <w:r w:rsidR="00F73D91" w:rsidRPr="00925A01">
        <w:rPr>
          <w:rFonts w:cs="Arial"/>
          <w:spacing w:val="-6"/>
          <w:szCs w:val="22"/>
        </w:rPr>
        <w:t xml:space="preserve"> v digitální</w:t>
      </w:r>
      <w:r w:rsidR="00F73D91" w:rsidRPr="00925A01">
        <w:rPr>
          <w:rFonts w:cs="Arial"/>
          <w:szCs w:val="22"/>
        </w:rPr>
        <w:t xml:space="preserve"> podobě na CD nosiči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19010B" w:rsidRPr="002906BD">
        <w:rPr>
          <w:rFonts w:cs="Arial"/>
          <w:spacing w:val="-6"/>
          <w:szCs w:val="22"/>
        </w:rPr>
        <w:t>10</w:t>
      </w:r>
      <w:r w:rsidR="0019010B" w:rsidRPr="00925A01">
        <w:rPr>
          <w:rFonts w:cs="Arial"/>
          <w:spacing w:val="-6"/>
          <w:szCs w:val="22"/>
        </w:rPr>
        <w:t xml:space="preserve"> vyhotoveních </w:t>
      </w:r>
      <w:r w:rsidR="0019010B" w:rsidRPr="00925A01">
        <w:rPr>
          <w:rFonts w:cs="Arial"/>
          <w:spacing w:val="-6"/>
          <w:szCs w:val="22"/>
        </w:rPr>
        <w:lastRenderedPageBreak/>
        <w:t>písemně a 1x digitálně (na CD).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481E1B">
        <w:rPr>
          <w:rFonts w:cs="Arial"/>
          <w:szCs w:val="22"/>
        </w:rPr>
        <w:t>;</w:t>
      </w:r>
    </w:p>
    <w:p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ostatní </w:t>
      </w:r>
      <w:r w:rsidR="00515F0D">
        <w:rPr>
          <w:rFonts w:cs="Arial"/>
          <w:szCs w:val="22"/>
        </w:rPr>
        <w:t>činnosti</w:t>
      </w:r>
      <w:r w:rsidRPr="00925A01">
        <w:rPr>
          <w:rFonts w:cs="Arial"/>
          <w:szCs w:val="22"/>
        </w:rPr>
        <w:t xml:space="preserve">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lastRenderedPageBreak/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646C24">
        <w:rPr>
          <w:rFonts w:cs="Arial"/>
          <w:szCs w:val="22"/>
        </w:rPr>
        <w:t xml:space="preserve"> </w:t>
      </w:r>
      <w:r w:rsidR="00646C24" w:rsidRPr="00646C24">
        <w:rPr>
          <w:rFonts w:cs="Arial"/>
          <w:szCs w:val="22"/>
        </w:rPr>
        <w:t>(závazný vzor byl součástí zadávací dokumentace zadávacího řízení předmětné veřejné zakázky),</w:t>
      </w:r>
    </w:p>
    <w:p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:rsidR="00712ADA" w:rsidRDefault="000C2C11" w:rsidP="000F0CD8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 xml:space="preserve">, </w:t>
      </w:r>
      <w:proofErr w:type="spellStart"/>
      <w:proofErr w:type="gramStart"/>
      <w:r w:rsidR="003C795A">
        <w:t>p.o</w:t>
      </w:r>
      <w:proofErr w:type="spellEnd"/>
      <w:r w:rsidR="003C795A">
        <w:t>.</w:t>
      </w:r>
      <w:proofErr w:type="gramEnd"/>
      <w:r w:rsidR="003C795A">
        <w:t xml:space="preserve">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F90164">
        <w:t>;</w:t>
      </w:r>
    </w:p>
    <w:p w:rsidR="000C2C11" w:rsidRPr="00925A01" w:rsidRDefault="000C2C11" w:rsidP="00B754FC">
      <w:pPr>
        <w:pStyle w:val="Bntext2"/>
        <w:tabs>
          <w:tab w:val="num" w:pos="1134"/>
        </w:tabs>
        <w:spacing w:before="60"/>
        <w:ind w:left="142"/>
      </w:pPr>
    </w:p>
    <w:p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</w:t>
      </w:r>
      <w:r w:rsidR="00342DD5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(dále jen „nabídka“)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.</w:t>
      </w:r>
    </w:p>
    <w:p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 xml:space="preserve">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 xml:space="preserve">a zástupcem objednatele. V případě, že z těchto změn bude vyplývat zvýšení ceny díla, musí být před jejich fakturací, po dosažení cenové shody, uzavřen dodatek k této smlouvě v souladu s odstavcem </w:t>
      </w:r>
      <w:proofErr w:type="gramStart"/>
      <w:r w:rsidRPr="009A50B9">
        <w:rPr>
          <w:rFonts w:ascii="Arial" w:hAnsi="Arial" w:cs="Arial"/>
          <w:sz w:val="22"/>
        </w:rPr>
        <w:t>4.8</w:t>
      </w:r>
      <w:proofErr w:type="gramEnd"/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4376F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14.1</w:t>
      </w:r>
      <w:r w:rsidR="000F0CD8">
        <w:rPr>
          <w:rFonts w:ascii="Arial" w:hAnsi="Arial" w:cs="Arial"/>
          <w:sz w:val="22"/>
        </w:rPr>
        <w:t>1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:rsidR="00E0166E" w:rsidRPr="009A50B9" w:rsidRDefault="00E0166E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:rsidR="00F77E11" w:rsidRPr="009A50B9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:rsidR="00D0492D" w:rsidRDefault="00D0492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3.1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:rsidR="00F77E11" w:rsidRPr="009A50B9" w:rsidRDefault="00F77E11">
      <w:pPr>
        <w:jc w:val="both"/>
        <w:rPr>
          <w:rFonts w:ascii="Arial" w:hAnsi="Arial" w:cs="Arial"/>
        </w:rPr>
      </w:pPr>
    </w:p>
    <w:p w:rsidR="0085694C" w:rsidRPr="000F7956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B57C09">
        <w:rPr>
          <w:rFonts w:ascii="Arial" w:hAnsi="Arial" w:cs="Arial"/>
          <w:b w:val="0"/>
          <w:bCs w:val="0"/>
          <w:sz w:val="22"/>
          <w:szCs w:val="22"/>
        </w:rPr>
        <w:t xml:space="preserve">Zahájení realizace stavby – předání staveniště 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ab/>
        <w:t xml:space="preserve">předpoklad </w:t>
      </w:r>
      <w:r w:rsidR="000F0CD8">
        <w:rPr>
          <w:rFonts w:ascii="Arial" w:hAnsi="Arial" w:cs="Arial"/>
          <w:b w:val="0"/>
          <w:bCs w:val="0"/>
          <w:sz w:val="22"/>
          <w:szCs w:val="22"/>
          <w:lang w:val="cs-CZ"/>
        </w:rPr>
        <w:t>0</w:t>
      </w:r>
      <w:r w:rsidR="00912027">
        <w:rPr>
          <w:rFonts w:ascii="Arial" w:hAnsi="Arial" w:cs="Arial"/>
          <w:b w:val="0"/>
          <w:bCs w:val="0"/>
          <w:sz w:val="22"/>
          <w:szCs w:val="22"/>
          <w:lang w:val="cs-CZ"/>
        </w:rPr>
        <w:t>5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>/20</w:t>
      </w:r>
      <w:r w:rsidR="000F0CD8">
        <w:rPr>
          <w:rFonts w:ascii="Arial" w:hAnsi="Arial" w:cs="Arial"/>
          <w:b w:val="0"/>
          <w:bCs w:val="0"/>
          <w:sz w:val="22"/>
          <w:szCs w:val="22"/>
          <w:lang w:val="cs-CZ"/>
        </w:rPr>
        <w:t>24</w:t>
      </w:r>
    </w:p>
    <w:p w:rsidR="0085694C" w:rsidRPr="00B57C09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85694C" w:rsidRPr="000F7956" w:rsidRDefault="008124AB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8124AB">
        <w:rPr>
          <w:rFonts w:ascii="Arial" w:hAnsi="Arial" w:cs="Arial"/>
          <w:b w:val="0"/>
          <w:sz w:val="22"/>
          <w:szCs w:val="22"/>
        </w:rPr>
        <w:t>Uvedení stavby do předčasného užívání</w:t>
      </w:r>
      <w:r w:rsidR="00B8357A" w:rsidRPr="00B57C09">
        <w:rPr>
          <w:rFonts w:ascii="Arial" w:hAnsi="Arial" w:cs="Arial"/>
          <w:b w:val="0"/>
          <w:sz w:val="22"/>
          <w:szCs w:val="22"/>
          <w:lang w:val="cs-CZ"/>
        </w:rPr>
        <w:tab/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do 3</w:t>
      </w:r>
      <w:r w:rsidR="00912027">
        <w:rPr>
          <w:rFonts w:ascii="Arial" w:hAnsi="Arial" w:cs="Arial"/>
          <w:b w:val="0"/>
          <w:bCs w:val="0"/>
          <w:sz w:val="22"/>
          <w:szCs w:val="22"/>
          <w:lang w:val="cs-CZ"/>
        </w:rPr>
        <w:t>0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r w:rsidR="001453A0">
        <w:rPr>
          <w:rFonts w:ascii="Arial" w:hAnsi="Arial" w:cs="Arial"/>
          <w:b w:val="0"/>
          <w:bCs w:val="0"/>
          <w:sz w:val="22"/>
          <w:szCs w:val="22"/>
          <w:lang w:val="cs-CZ"/>
        </w:rPr>
        <w:t>0</w:t>
      </w:r>
      <w:r w:rsidR="00912027">
        <w:rPr>
          <w:rFonts w:ascii="Arial" w:hAnsi="Arial" w:cs="Arial"/>
          <w:b w:val="0"/>
          <w:bCs w:val="0"/>
          <w:sz w:val="22"/>
          <w:szCs w:val="22"/>
          <w:lang w:val="cs-CZ"/>
        </w:rPr>
        <w:t>9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. 20</w:t>
      </w:r>
      <w:r w:rsidR="000F0CD8">
        <w:rPr>
          <w:rFonts w:ascii="Arial" w:hAnsi="Arial" w:cs="Arial"/>
          <w:b w:val="0"/>
          <w:bCs w:val="0"/>
          <w:sz w:val="22"/>
          <w:szCs w:val="22"/>
          <w:lang w:val="cs-CZ"/>
        </w:rPr>
        <w:t>24</w:t>
      </w:r>
    </w:p>
    <w:p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  <w:vertAlign w:val="superscript"/>
        </w:rPr>
        <w:t xml:space="preserve">      </w:t>
      </w:r>
    </w:p>
    <w:p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</w:rPr>
        <w:t>Dokončení díla vč. př</w:t>
      </w:r>
      <w:r w:rsidR="00B8357A" w:rsidRPr="00B57C09">
        <w:rPr>
          <w:rFonts w:ascii="Arial" w:hAnsi="Arial" w:cs="Arial"/>
        </w:rPr>
        <w:t>edání kompletní dokladové části</w:t>
      </w:r>
      <w:r w:rsidR="00B8357A" w:rsidRPr="00B57C09">
        <w:rPr>
          <w:rFonts w:ascii="Arial" w:hAnsi="Arial" w:cs="Arial"/>
        </w:rPr>
        <w:tab/>
      </w:r>
      <w:r w:rsidRPr="00B57C09">
        <w:rPr>
          <w:rFonts w:ascii="Arial" w:hAnsi="Arial" w:cs="Arial"/>
        </w:rPr>
        <w:t xml:space="preserve">do </w:t>
      </w:r>
      <w:r w:rsidR="00912027">
        <w:rPr>
          <w:rFonts w:ascii="Arial" w:hAnsi="Arial" w:cs="Arial"/>
        </w:rPr>
        <w:t>1</w:t>
      </w:r>
      <w:r w:rsidR="008124AB">
        <w:rPr>
          <w:rFonts w:ascii="Arial" w:hAnsi="Arial" w:cs="Arial"/>
        </w:rPr>
        <w:t>0</w:t>
      </w:r>
      <w:r w:rsidR="000F7956">
        <w:rPr>
          <w:rFonts w:ascii="Arial" w:hAnsi="Arial" w:cs="Arial"/>
        </w:rPr>
        <w:t xml:space="preserve">. </w:t>
      </w:r>
      <w:r w:rsidR="000F0CD8">
        <w:rPr>
          <w:rFonts w:ascii="Arial" w:hAnsi="Arial" w:cs="Arial"/>
        </w:rPr>
        <w:t>1</w:t>
      </w:r>
      <w:r w:rsidR="00912027">
        <w:rPr>
          <w:rFonts w:ascii="Arial" w:hAnsi="Arial" w:cs="Arial"/>
        </w:rPr>
        <w:t>2</w:t>
      </w:r>
      <w:r w:rsidR="000F0CD8">
        <w:rPr>
          <w:rFonts w:ascii="Arial" w:hAnsi="Arial" w:cs="Arial"/>
        </w:rPr>
        <w:t>. 202</w:t>
      </w:r>
      <w:r w:rsidR="0067447F">
        <w:rPr>
          <w:rFonts w:ascii="Arial" w:hAnsi="Arial" w:cs="Arial"/>
        </w:rPr>
        <w:t>4</w:t>
      </w:r>
    </w:p>
    <w:p w:rsidR="00E53A96" w:rsidRPr="00E53A96" w:rsidRDefault="00E53A96" w:rsidP="00B8357A">
      <w:pPr>
        <w:spacing w:line="288" w:lineRule="auto"/>
        <w:ind w:left="6804" w:hanging="6798"/>
        <w:jc w:val="both"/>
        <w:rPr>
          <w:rFonts w:ascii="Arial" w:hAnsi="Arial" w:cs="Arial"/>
          <w:b/>
        </w:rPr>
      </w:pPr>
    </w:p>
    <w:p w:rsidR="00E53A96" w:rsidRPr="00B57C09" w:rsidRDefault="00B57C09" w:rsidP="00E53A96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Pozn.: 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V zimním období </w:t>
      </w:r>
      <w:r w:rsidR="00B5379E">
        <w:rPr>
          <w:rFonts w:ascii="Arial" w:hAnsi="Arial" w:cs="Arial"/>
          <w:spacing w:val="-4"/>
          <w:lang w:eastAsia="x-none"/>
        </w:rPr>
        <w:t>(tj. od 1. listopadu do 31. března)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 nebudou prováděny jakékoli stavební práce, které by znamenaly omezení (byť jen částečné) provozu na pozemních komunikacích </w:t>
      </w:r>
      <w:r w:rsidR="00B5379E">
        <w:rPr>
          <w:rFonts w:ascii="Arial" w:hAnsi="Arial" w:cs="Arial"/>
          <w:spacing w:val="-4"/>
          <w:lang w:eastAsia="x-none"/>
        </w:rPr>
        <w:t>a zimní údržbě</w:t>
      </w:r>
      <w:r w:rsidR="008B3210" w:rsidRPr="008B3210">
        <w:rPr>
          <w:rFonts w:ascii="Arial" w:hAnsi="Arial" w:cs="Arial"/>
        </w:rPr>
        <w:t>.</w:t>
      </w:r>
      <w:r w:rsidR="00E53A96" w:rsidRPr="00B57C09">
        <w:rPr>
          <w:rFonts w:ascii="Arial" w:hAnsi="Arial" w:cs="Arial"/>
        </w:rPr>
        <w:t xml:space="preserve"> </w:t>
      </w:r>
    </w:p>
    <w:p w:rsidR="00BC3C61" w:rsidRPr="009A50B9" w:rsidRDefault="00BC3C61" w:rsidP="00072263">
      <w:pPr>
        <w:pStyle w:val="Bntext2"/>
        <w:tabs>
          <w:tab w:val="left" w:pos="4536"/>
        </w:tabs>
        <w:ind w:left="4395" w:hanging="3828"/>
      </w:pPr>
    </w:p>
    <w:p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:rsidR="00F77E11" w:rsidRDefault="00F77E11" w:rsidP="00367984">
      <w:pPr>
        <w:jc w:val="both"/>
        <w:rPr>
          <w:rFonts w:ascii="Arial" w:hAnsi="Arial" w:cs="Arial"/>
        </w:rPr>
      </w:pPr>
    </w:p>
    <w:p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3.2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:rsidR="00F77E11" w:rsidRPr="009A50B9" w:rsidRDefault="00F77E11" w:rsidP="00367984">
      <w:pPr>
        <w:jc w:val="both"/>
        <w:rPr>
          <w:rFonts w:ascii="Arial" w:hAnsi="Arial" w:cs="Arial"/>
        </w:rPr>
      </w:pPr>
    </w:p>
    <w:p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:rsidR="00F77E11" w:rsidRPr="009A50B9" w:rsidRDefault="00F77E11" w:rsidP="00367984">
      <w:pPr>
        <w:jc w:val="both"/>
        <w:rPr>
          <w:rFonts w:ascii="Arial" w:hAnsi="Arial" w:cs="Arial"/>
        </w:rPr>
      </w:pPr>
    </w:p>
    <w:p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3.3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:rsidR="00F77E11" w:rsidRPr="009A50B9" w:rsidRDefault="00F77E11" w:rsidP="00367984">
      <w:pPr>
        <w:pStyle w:val="bntext"/>
      </w:pPr>
    </w:p>
    <w:p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proofErr w:type="gramStart"/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4C4C39">
        <w:rPr>
          <w:rFonts w:ascii="Arial" w:hAnsi="Arial" w:cs="Arial"/>
          <w:spacing w:val="-6"/>
          <w:sz w:val="22"/>
        </w:rPr>
        <w:t xml:space="preserve">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</w:t>
      </w:r>
      <w:proofErr w:type="spellStart"/>
      <w:r w:rsidR="00011CF0" w:rsidRPr="009A50B9">
        <w:rPr>
          <w:rFonts w:ascii="Arial" w:hAnsi="Arial" w:cs="Arial"/>
          <w:sz w:val="22"/>
        </w:rPr>
        <w:t>ust</w:t>
      </w:r>
      <w:proofErr w:type="spellEnd"/>
      <w:r w:rsidR="00011CF0" w:rsidRPr="009A50B9">
        <w:rPr>
          <w:rFonts w:ascii="Arial" w:hAnsi="Arial" w:cs="Arial"/>
          <w:sz w:val="22"/>
        </w:rPr>
        <w:t>. § 1765 občanského zákoníku.</w:t>
      </w:r>
    </w:p>
    <w:p w:rsidR="00B96C99" w:rsidRPr="009A50B9" w:rsidRDefault="00B96C99" w:rsidP="00CA0E48">
      <w:pPr>
        <w:pStyle w:val="Zkladntextodsazen"/>
        <w:jc w:val="both"/>
        <w:rPr>
          <w:rFonts w:ascii="Arial" w:hAnsi="Arial" w:cs="Arial"/>
          <w:sz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Celkovou a pro účely fakturace rozhodnou cenou se rozumí cena vč. DPH.</w:t>
      </w:r>
    </w:p>
    <w:p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</w:t>
      </w:r>
      <w:r w:rsidR="00814F24">
        <w:rPr>
          <w:rFonts w:ascii="Arial" w:hAnsi="Arial" w:cs="Arial"/>
          <w:sz w:val="22"/>
        </w:rPr>
        <w:t>4</w:t>
      </w:r>
      <w:r w:rsidRPr="009A50B9">
        <w:rPr>
          <w:rFonts w:ascii="Arial" w:hAnsi="Arial" w:cs="Arial"/>
          <w:sz w:val="22"/>
        </w:rPr>
        <w:t xml:space="preserve">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:rsidR="00392AC5" w:rsidRPr="009A50B9" w:rsidRDefault="00392AC5" w:rsidP="00392AC5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:rsidR="00F77E11" w:rsidRPr="009A50B9" w:rsidRDefault="00F77E11">
      <w:pPr>
        <w:pStyle w:val="Bntext2"/>
        <w:tabs>
          <w:tab w:val="clear" w:pos="-1560"/>
        </w:tabs>
        <w:ind w:left="927"/>
      </w:pP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>).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 xml:space="preserve">Smluvní strany si dohodly následující postup pro ocenění případných víceprací, </w:t>
      </w:r>
      <w:proofErr w:type="spellStart"/>
      <w:r w:rsidRPr="00427BF8">
        <w:rPr>
          <w:rFonts w:ascii="Arial" w:hAnsi="Arial" w:cs="Arial"/>
          <w:spacing w:val="-6"/>
          <w:sz w:val="22"/>
        </w:rPr>
        <w:t>méněprací</w:t>
      </w:r>
      <w:proofErr w:type="spellEnd"/>
      <w:r w:rsidRPr="00427BF8">
        <w:rPr>
          <w:rFonts w:ascii="Arial" w:hAnsi="Arial" w:cs="Arial"/>
          <w:spacing w:val="-6"/>
          <w:sz w:val="22"/>
        </w:rPr>
        <w:t xml:space="preserve"> či změn</w:t>
      </w:r>
      <w:r w:rsidRPr="009A50B9">
        <w:rPr>
          <w:rFonts w:ascii="Arial" w:hAnsi="Arial" w:cs="Arial"/>
          <w:sz w:val="22"/>
        </w:rPr>
        <w:t xml:space="preserve"> díla: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 xml:space="preserve">dodavatelských prací (případně i nestavebních) ze strany zhotovitele, bude cena doložena nabídkami min. 2 </w:t>
      </w:r>
      <w:r w:rsidRPr="009A50B9">
        <w:rPr>
          <w:rStyle w:val="NormlnChar"/>
          <w:lang w:eastAsia="cs-CZ"/>
        </w:rPr>
        <w:lastRenderedPageBreak/>
        <w:t>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704A85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9A50B9">
        <w:rPr>
          <w:rFonts w:ascii="Arial" w:hAnsi="Arial" w:cs="Arial"/>
          <w:bCs/>
          <w:sz w:val="22"/>
        </w:rPr>
        <w:t xml:space="preserve"> hodnoty nestanoví jinak.</w:t>
      </w:r>
    </w:p>
    <w:p w:rsidR="00E82DEF" w:rsidRPr="009A50B9" w:rsidRDefault="00E82DEF" w:rsidP="00E82DEF">
      <w:pPr>
        <w:tabs>
          <w:tab w:val="num" w:pos="567"/>
        </w:tabs>
        <w:jc w:val="both"/>
        <w:rPr>
          <w:rFonts w:ascii="Arial" w:hAnsi="Arial" w:cs="Arial"/>
          <w:bCs/>
        </w:rPr>
      </w:pPr>
    </w:p>
    <w:p w:rsidR="00EB4CAA" w:rsidRPr="00DC129E" w:rsidRDefault="00E82DEF" w:rsidP="00034C6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/>
          <w:bCs/>
          <w:sz w:val="22"/>
        </w:rPr>
      </w:pPr>
      <w:r w:rsidRPr="00DC129E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>
        <w:rPr>
          <w:rFonts w:ascii="Arial" w:hAnsi="Arial" w:cs="Arial"/>
          <w:bCs/>
          <w:sz w:val="22"/>
        </w:rPr>
        <w:t>faktur</w:t>
      </w:r>
      <w:r w:rsidRPr="00DC129E">
        <w:rPr>
          <w:rFonts w:ascii="Arial" w:hAnsi="Arial" w:cs="Arial"/>
          <w:bCs/>
          <w:sz w:val="22"/>
        </w:rPr>
        <w:t xml:space="preserve"> se použije označení objednatele dle</w:t>
      </w:r>
      <w:r w:rsidR="00E92D6F">
        <w:rPr>
          <w:rFonts w:ascii="Arial" w:hAnsi="Arial" w:cs="Arial"/>
          <w:bCs/>
          <w:sz w:val="22"/>
        </w:rPr>
        <w:t xml:space="preserve"> </w:t>
      </w:r>
      <w:r w:rsidR="00E130EC">
        <w:rPr>
          <w:rFonts w:ascii="Arial" w:hAnsi="Arial" w:cs="Arial"/>
          <w:bCs/>
          <w:sz w:val="22"/>
        </w:rPr>
        <w:t>odst</w:t>
      </w:r>
      <w:r w:rsidRPr="00DC129E">
        <w:rPr>
          <w:rFonts w:ascii="Arial" w:hAnsi="Arial" w:cs="Arial"/>
          <w:bCs/>
          <w:sz w:val="22"/>
        </w:rPr>
        <w:t xml:space="preserve">. </w:t>
      </w:r>
      <w:proofErr w:type="gramStart"/>
      <w:r w:rsidRPr="00DC129E">
        <w:rPr>
          <w:rFonts w:ascii="Arial" w:hAnsi="Arial" w:cs="Arial"/>
          <w:bCs/>
          <w:sz w:val="22"/>
        </w:rPr>
        <w:t>1.1</w:t>
      </w:r>
      <w:r w:rsidR="00E130EC">
        <w:rPr>
          <w:rFonts w:ascii="Arial" w:hAnsi="Arial" w:cs="Arial"/>
          <w:bCs/>
          <w:sz w:val="22"/>
        </w:rPr>
        <w:t>.</w:t>
      </w:r>
      <w:r w:rsidRPr="00DC129E">
        <w:rPr>
          <w:rFonts w:ascii="Arial" w:hAnsi="Arial" w:cs="Arial"/>
          <w:bCs/>
          <w:sz w:val="22"/>
        </w:rPr>
        <w:t xml:space="preserve"> této</w:t>
      </w:r>
      <w:proofErr w:type="gramEnd"/>
      <w:r w:rsidRPr="00DC129E">
        <w:rPr>
          <w:rFonts w:ascii="Arial" w:hAnsi="Arial" w:cs="Arial"/>
          <w:bCs/>
          <w:sz w:val="22"/>
        </w:rPr>
        <w:t xml:space="preserve"> smlouvy.  </w:t>
      </w:r>
      <w:r w:rsidR="00AA3C05">
        <w:rPr>
          <w:rFonts w:ascii="Arial" w:hAnsi="Arial" w:cs="Arial"/>
          <w:bCs/>
          <w:sz w:val="22"/>
        </w:rPr>
        <w:br/>
      </w:r>
      <w:r w:rsidRPr="00DC129E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DC129E">
        <w:rPr>
          <w:rFonts w:ascii="Arial" w:hAnsi="Arial" w:cs="Arial"/>
          <w:bCs/>
          <w:sz w:val="22"/>
        </w:rPr>
        <w:t>e</w:t>
      </w:r>
      <w:r w:rsidR="00034C6D" w:rsidRPr="00DC129E">
        <w:rPr>
          <w:rFonts w:ascii="Arial" w:hAnsi="Arial" w:cs="Arial"/>
          <w:b/>
          <w:bCs/>
          <w:sz w:val="22"/>
        </w:rPr>
        <w:t xml:space="preserve"> </w:t>
      </w:r>
      <w:r w:rsidR="000F0CD8" w:rsidRPr="007057B5">
        <w:rPr>
          <w:rFonts w:ascii="Arial" w:hAnsi="Arial" w:cs="Arial"/>
          <w:bCs/>
          <w:sz w:val="22"/>
        </w:rPr>
        <w:t>III/01832, II/150 křiž. II/150</w:t>
      </w:r>
      <w:r w:rsidR="00CD4EBB" w:rsidRPr="007057B5">
        <w:rPr>
          <w:rFonts w:ascii="Arial" w:hAnsi="Arial" w:cs="Arial"/>
          <w:bCs/>
          <w:sz w:val="22"/>
        </w:rPr>
        <w:t xml:space="preserve"> -</w:t>
      </w:r>
      <w:r w:rsidR="000F0CD8" w:rsidRPr="007057B5">
        <w:rPr>
          <w:rFonts w:ascii="Arial" w:hAnsi="Arial" w:cs="Arial"/>
          <w:bCs/>
          <w:sz w:val="22"/>
        </w:rPr>
        <w:t xml:space="preserve"> Ostrov.</w:t>
      </w:r>
    </w:p>
    <w:p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AA1E31" w:rsidRPr="00B2750D" w:rsidRDefault="00AA1E31" w:rsidP="00B2750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pacing w:val="4"/>
          <w:sz w:val="22"/>
        </w:rPr>
      </w:pPr>
      <w:r w:rsidRPr="00B2750D">
        <w:rPr>
          <w:rFonts w:ascii="Arial" w:hAnsi="Arial" w:cs="Arial"/>
          <w:bCs/>
          <w:spacing w:val="4"/>
          <w:sz w:val="22"/>
        </w:rPr>
        <w:t>Faktury vystavené zhotovitelem budou vyhotoveny ve dvou vyhotoveních a doručeny na adresu objednatele</w:t>
      </w:r>
      <w:r w:rsidR="00B2750D" w:rsidRPr="00B2750D">
        <w:rPr>
          <w:rFonts w:ascii="Arial" w:hAnsi="Arial" w:cs="Arial"/>
          <w:bCs/>
          <w:spacing w:val="4"/>
          <w:sz w:val="22"/>
        </w:rPr>
        <w:t xml:space="preserve"> nebo zaslány elektronicky na adresu faktury@kr-vysocina.cz.</w:t>
      </w:r>
      <w:r w:rsidRPr="00B2750D">
        <w:rPr>
          <w:rFonts w:ascii="Arial" w:hAnsi="Arial" w:cs="Arial"/>
          <w:bCs/>
          <w:spacing w:val="4"/>
          <w:sz w:val="22"/>
        </w:rPr>
        <w:t xml:space="preserve"> Doloženy budou zjišťovacím protokolem a soupisem provedených prací potvrzeným TD a odsouhlaseným zástupcem objednatele ve věcech technických. </w:t>
      </w:r>
    </w:p>
    <w:p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:rsidR="00F76CE7" w:rsidRDefault="00E82DEF" w:rsidP="002445B2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E87C21">
        <w:rPr>
          <w:rFonts w:ascii="Arial" w:hAnsi="Arial" w:cs="Arial"/>
          <w:bCs/>
          <w:sz w:val="22"/>
        </w:rPr>
        <w:t>Zhotovitel zároveň s fakturou předloží soupis provedených prací v elektronické formě ve formátu *.</w:t>
      </w:r>
      <w:proofErr w:type="spellStart"/>
      <w:r w:rsidRPr="00E87C21">
        <w:rPr>
          <w:rFonts w:ascii="Arial" w:hAnsi="Arial" w:cs="Arial"/>
          <w:bCs/>
          <w:sz w:val="22"/>
        </w:rPr>
        <w:t>xls</w:t>
      </w:r>
      <w:proofErr w:type="spellEnd"/>
      <w:r w:rsidRPr="00E87C21">
        <w:rPr>
          <w:rFonts w:ascii="Arial" w:hAnsi="Arial" w:cs="Arial"/>
          <w:bCs/>
          <w:sz w:val="22"/>
        </w:rPr>
        <w:t>, (resp. *.</w:t>
      </w:r>
      <w:proofErr w:type="spellStart"/>
      <w:r w:rsidRPr="00E87C21">
        <w:rPr>
          <w:rFonts w:ascii="Arial" w:hAnsi="Arial" w:cs="Arial"/>
          <w:bCs/>
          <w:sz w:val="22"/>
        </w:rPr>
        <w:t>xlsx</w:t>
      </w:r>
      <w:proofErr w:type="spellEnd"/>
      <w:r w:rsidRPr="00E87C21">
        <w:rPr>
          <w:rFonts w:ascii="Arial" w:hAnsi="Arial" w:cs="Arial"/>
          <w:bCs/>
          <w:sz w:val="22"/>
        </w:rPr>
        <w:t xml:space="preserve">)  a ve formátu *XC4. Soupis bude obsahovat položkový rozpočet dodaného materiálu a provedených prací za konkrétní období. </w:t>
      </w:r>
    </w:p>
    <w:p w:rsidR="00E87C21" w:rsidRDefault="00E87C21" w:rsidP="00E87C21">
      <w:pPr>
        <w:pStyle w:val="Odstavecseseznamem"/>
        <w:rPr>
          <w:rFonts w:ascii="Arial" w:hAnsi="Arial" w:cs="Arial"/>
          <w:bCs/>
        </w:rPr>
      </w:pPr>
    </w:p>
    <w:p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lastRenderedPageBreak/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:rsidR="00FC2143" w:rsidRPr="009A50B9" w:rsidRDefault="00FC2143" w:rsidP="00E82DEF">
      <w:pPr>
        <w:ind w:left="708"/>
        <w:rPr>
          <w:rFonts w:ascii="Arial" w:hAnsi="Arial" w:cs="Arial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proofErr w:type="gramStart"/>
      <w:r w:rsidRPr="00DC4556">
        <w:rPr>
          <w:rFonts w:ascii="Arial" w:hAnsi="Arial" w:cs="Arial"/>
          <w:bCs/>
          <w:sz w:val="22"/>
        </w:rPr>
        <w:t>4.3</w:t>
      </w:r>
      <w:proofErr w:type="gramEnd"/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</w:t>
      </w:r>
      <w:proofErr w:type="gramStart"/>
      <w:r w:rsidRPr="009A50B9">
        <w:rPr>
          <w:rFonts w:ascii="Arial" w:hAnsi="Arial" w:cs="Arial"/>
          <w:bCs/>
          <w:sz w:val="22"/>
        </w:rPr>
        <w:t>4.3</w:t>
      </w:r>
      <w:proofErr w:type="gramEnd"/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</w:t>
      </w:r>
      <w:proofErr w:type="gramStart"/>
      <w:r w:rsidRPr="009A50B9">
        <w:rPr>
          <w:rFonts w:ascii="Arial" w:hAnsi="Arial" w:cs="Arial"/>
          <w:bCs/>
          <w:sz w:val="22"/>
        </w:rPr>
        <w:t>1.2. této</w:t>
      </w:r>
      <w:proofErr w:type="gramEnd"/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lastRenderedPageBreak/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budou objednatelem předána zhotoviteli pravomocná rozhodnutí </w:t>
      </w:r>
      <w:r w:rsidR="00515F0D">
        <w:rPr>
          <w:rFonts w:ascii="Arial" w:hAnsi="Arial" w:cs="Arial"/>
          <w:sz w:val="22"/>
        </w:rPr>
        <w:t>příslušných</w:t>
      </w:r>
      <w:r w:rsidRPr="009A50B9">
        <w:rPr>
          <w:rFonts w:ascii="Arial" w:hAnsi="Arial" w:cs="Arial"/>
          <w:sz w:val="22"/>
        </w:rPr>
        <w:t xml:space="preserve">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DSP v 1 vyhotovení</w:t>
      </w:r>
      <w:r w:rsidRPr="00BB7658">
        <w:t>.</w:t>
      </w: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:rsidR="00AC7660" w:rsidRP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:rsidR="00DE5009" w:rsidRDefault="00DE5009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C1667C">
        <w:rPr>
          <w:rFonts w:ascii="Arial" w:hAnsi="Arial" w:cs="Arial"/>
          <w:sz w:val="22"/>
        </w:rPr>
        <w:t>Zhotovitel je povinen vé</w:t>
      </w:r>
      <w:r w:rsidR="007A48A1">
        <w:rPr>
          <w:rFonts w:ascii="Arial" w:hAnsi="Arial" w:cs="Arial"/>
          <w:sz w:val="22"/>
        </w:rPr>
        <w:t>st po celou dobu provádění díla</w:t>
      </w:r>
      <w:r w:rsidR="00C1667C" w:rsidRPr="00C1667C">
        <w:rPr>
          <w:rFonts w:ascii="Arial" w:hAnsi="Arial" w:cs="Arial"/>
          <w:sz w:val="22"/>
        </w:rPr>
        <w:t xml:space="preserve"> </w:t>
      </w:r>
      <w:r w:rsidRPr="00C1667C">
        <w:rPr>
          <w:rFonts w:ascii="Arial" w:hAnsi="Arial" w:cs="Arial"/>
          <w:sz w:val="22"/>
        </w:rPr>
        <w:t>stavební deník</w:t>
      </w:r>
      <w:r w:rsidRPr="00035C9A">
        <w:rPr>
          <w:rFonts w:ascii="Arial" w:hAnsi="Arial" w:cs="Arial"/>
          <w:spacing w:val="6"/>
          <w:sz w:val="22"/>
        </w:rPr>
        <w:t xml:space="preserve"> </w:t>
      </w:r>
      <w:r w:rsidRPr="00C1667C">
        <w:rPr>
          <w:rFonts w:ascii="Arial" w:hAnsi="Arial" w:cs="Arial"/>
          <w:spacing w:val="6"/>
          <w:sz w:val="22"/>
        </w:rPr>
        <w:t>s denními záznamy o provedených pracích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BD28D7">
        <w:rPr>
          <w:rFonts w:ascii="Arial" w:hAnsi="Arial" w:cs="Arial"/>
          <w:spacing w:val="6"/>
          <w:sz w:val="22"/>
        </w:rPr>
        <w:t xml:space="preserve">dle </w:t>
      </w:r>
      <w:proofErr w:type="spellStart"/>
      <w:r w:rsidR="00BD28D7">
        <w:rPr>
          <w:rFonts w:ascii="Arial" w:hAnsi="Arial" w:cs="Arial"/>
          <w:spacing w:val="6"/>
          <w:sz w:val="22"/>
        </w:rPr>
        <w:t>ust</w:t>
      </w:r>
      <w:proofErr w:type="spellEnd"/>
      <w:r w:rsidR="00BD28D7">
        <w:rPr>
          <w:rFonts w:ascii="Arial" w:hAnsi="Arial" w:cs="Arial"/>
          <w:spacing w:val="6"/>
          <w:sz w:val="22"/>
        </w:rPr>
        <w:t>. § 157 zákona č. 183/200</w:t>
      </w:r>
      <w:r w:rsidR="00790B62">
        <w:rPr>
          <w:rFonts w:ascii="Arial" w:hAnsi="Arial" w:cs="Arial"/>
          <w:spacing w:val="6"/>
          <w:sz w:val="22"/>
        </w:rPr>
        <w:t xml:space="preserve">6 Sb., o územním plánování a stavebním řádu (stavební zákon) ve znění pozdějších předpisů, </w:t>
      </w:r>
      <w:r w:rsidR="00D763DB" w:rsidRPr="00C1667C">
        <w:rPr>
          <w:rFonts w:ascii="Arial" w:hAnsi="Arial" w:cs="Arial"/>
          <w:spacing w:val="6"/>
          <w:sz w:val="22"/>
        </w:rPr>
        <w:t>v souladu s</w:t>
      </w:r>
      <w:r w:rsidR="00D1691E" w:rsidRPr="00C1667C">
        <w:rPr>
          <w:rFonts w:ascii="Arial" w:hAnsi="Arial" w:cs="Arial"/>
          <w:spacing w:val="6"/>
          <w:sz w:val="22"/>
        </w:rPr>
        <w:t xml:space="preserve"> přílohou č. </w:t>
      </w:r>
      <w:r w:rsidR="001F5490">
        <w:rPr>
          <w:rFonts w:ascii="Arial" w:hAnsi="Arial" w:cs="Arial"/>
          <w:spacing w:val="6"/>
          <w:sz w:val="22"/>
        </w:rPr>
        <w:t>16</w:t>
      </w:r>
      <w:r w:rsidR="00D1691E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>V</w:t>
      </w:r>
      <w:r w:rsidR="00D1691E" w:rsidRPr="00C1667C">
        <w:rPr>
          <w:rFonts w:ascii="Arial" w:hAnsi="Arial" w:cs="Arial"/>
          <w:spacing w:val="6"/>
          <w:sz w:val="22"/>
        </w:rPr>
        <w:t>yhlášky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 xml:space="preserve">č. </w:t>
      </w:r>
      <w:r w:rsidR="00D763DB" w:rsidRPr="00C1667C">
        <w:rPr>
          <w:rFonts w:ascii="Arial" w:hAnsi="Arial" w:cs="Arial"/>
          <w:spacing w:val="6"/>
          <w:sz w:val="22"/>
        </w:rPr>
        <w:t>499/2006 Sb.</w:t>
      </w:r>
      <w:r w:rsidR="00CA25E4">
        <w:rPr>
          <w:rFonts w:ascii="Arial" w:hAnsi="Arial" w:cs="Arial"/>
          <w:spacing w:val="6"/>
          <w:sz w:val="22"/>
        </w:rPr>
        <w:t xml:space="preserve">, </w:t>
      </w:r>
      <w:r w:rsidR="00D763DB" w:rsidRPr="00035C9A">
        <w:rPr>
          <w:rFonts w:ascii="Arial" w:hAnsi="Arial" w:cs="Arial"/>
          <w:spacing w:val="-6"/>
          <w:sz w:val="22"/>
        </w:rPr>
        <w:t>o</w:t>
      </w:r>
      <w:r w:rsidR="00CA25E4" w:rsidRPr="00C1667C">
        <w:rPr>
          <w:rFonts w:ascii="Arial" w:hAnsi="Arial" w:cs="Arial"/>
          <w:spacing w:val="6"/>
          <w:sz w:val="22"/>
        </w:rPr>
        <w:t> </w:t>
      </w:r>
      <w:r w:rsidR="00D763DB" w:rsidRPr="00035C9A">
        <w:rPr>
          <w:rFonts w:ascii="Arial" w:hAnsi="Arial" w:cs="Arial"/>
          <w:spacing w:val="-6"/>
          <w:sz w:val="22"/>
        </w:rPr>
        <w:t>dokumentaci staveb</w:t>
      </w:r>
      <w:r w:rsidR="00CA25E4">
        <w:rPr>
          <w:rFonts w:ascii="Arial" w:hAnsi="Arial" w:cs="Arial"/>
          <w:spacing w:val="-6"/>
          <w:sz w:val="22"/>
        </w:rPr>
        <w:t>,</w:t>
      </w:r>
      <w:r w:rsidR="00C77A78" w:rsidRPr="00035C9A">
        <w:rPr>
          <w:rFonts w:ascii="Arial" w:hAnsi="Arial" w:cs="Arial"/>
          <w:spacing w:val="-6"/>
          <w:sz w:val="22"/>
        </w:rPr>
        <w:t xml:space="preserve"> ve znění</w:t>
      </w:r>
      <w:r w:rsidR="00C77A78" w:rsidRPr="009A50B9">
        <w:rPr>
          <w:rFonts w:ascii="Arial" w:hAnsi="Arial" w:cs="Arial"/>
          <w:sz w:val="22"/>
        </w:rPr>
        <w:t xml:space="preserve"> </w:t>
      </w:r>
      <w:r w:rsidR="00C77A78" w:rsidRPr="00035C9A">
        <w:rPr>
          <w:rFonts w:ascii="Arial" w:hAnsi="Arial" w:cs="Arial"/>
          <w:spacing w:val="6"/>
          <w:sz w:val="22"/>
        </w:rPr>
        <w:t>pozdějších předpisů</w:t>
      </w:r>
      <w:r w:rsidR="00D763DB" w:rsidRPr="00035C9A">
        <w:rPr>
          <w:rFonts w:ascii="Arial" w:hAnsi="Arial" w:cs="Arial"/>
          <w:spacing w:val="6"/>
          <w:sz w:val="22"/>
        </w:rPr>
        <w:t>.</w:t>
      </w:r>
      <w:r w:rsidRPr="00035C9A">
        <w:rPr>
          <w:rFonts w:ascii="Arial" w:hAnsi="Arial" w:cs="Arial"/>
          <w:spacing w:val="6"/>
          <w:sz w:val="22"/>
        </w:rPr>
        <w:t xml:space="preserve"> 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V pracovní době bude </w:t>
      </w:r>
      <w:r w:rsidRPr="00035C9A">
        <w:rPr>
          <w:rFonts w:ascii="Arial" w:hAnsi="Arial" w:cs="Arial"/>
          <w:spacing w:val="-4"/>
          <w:sz w:val="22"/>
        </w:rPr>
        <w:t>stavební deník trvale přístupný zástupcům objednatele na pracovišti zhotovitele (tj. na místě provádění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6"/>
          <w:sz w:val="22"/>
        </w:rPr>
        <w:t>díla). 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Ve stavebním deníku je zakázáno přepisovat, škrtat a vytrhávat z něj </w:t>
      </w:r>
      <w:r w:rsidRPr="00104194">
        <w:rPr>
          <w:rFonts w:ascii="Arial" w:hAnsi="Arial" w:cs="Arial"/>
          <w:spacing w:val="-2"/>
          <w:sz w:val="22"/>
        </w:rPr>
        <w:t>stránky. Do stavebního deníku jsou mimo stavbyvedoucího zhotovitele oprávněni nahlížet, či zapisovat</w:t>
      </w:r>
      <w:r w:rsidRPr="009A50B9">
        <w:rPr>
          <w:rFonts w:ascii="Arial" w:hAnsi="Arial" w:cs="Arial"/>
          <w:sz w:val="22"/>
        </w:rPr>
        <w:t xml:space="preserve"> </w:t>
      </w:r>
      <w:r w:rsidRPr="00104194">
        <w:rPr>
          <w:rFonts w:ascii="Arial" w:hAnsi="Arial" w:cs="Arial"/>
          <w:spacing w:val="-2"/>
          <w:sz w:val="22"/>
        </w:rPr>
        <w:t xml:space="preserve">do něho pověření zástupci objednatele, osoby vykonávající funkce </w:t>
      </w:r>
      <w:r w:rsidR="00AA3933" w:rsidRPr="00104194">
        <w:rPr>
          <w:rFonts w:ascii="Arial" w:hAnsi="Arial" w:cs="Arial"/>
          <w:spacing w:val="-2"/>
          <w:sz w:val="22"/>
        </w:rPr>
        <w:t>TD</w:t>
      </w:r>
      <w:r w:rsidRPr="00104194">
        <w:rPr>
          <w:rFonts w:ascii="Arial" w:hAnsi="Arial" w:cs="Arial"/>
          <w:spacing w:val="-2"/>
          <w:sz w:val="22"/>
        </w:rPr>
        <w:t>, koordinátor</w:t>
      </w:r>
      <w:r w:rsidR="00BD28D7">
        <w:rPr>
          <w:rFonts w:ascii="Arial" w:hAnsi="Arial" w:cs="Arial"/>
          <w:spacing w:val="-2"/>
          <w:sz w:val="22"/>
        </w:rPr>
        <w:t>a</w:t>
      </w:r>
      <w:r w:rsidRPr="00104194">
        <w:rPr>
          <w:rFonts w:ascii="Arial" w:hAnsi="Arial" w:cs="Arial"/>
          <w:spacing w:val="-2"/>
          <w:sz w:val="22"/>
        </w:rPr>
        <w:t xml:space="preserve"> BOZP</w:t>
      </w:r>
      <w:r w:rsidR="001F5D87" w:rsidRPr="00104194">
        <w:rPr>
          <w:rFonts w:ascii="Arial" w:hAnsi="Arial" w:cs="Arial"/>
          <w:spacing w:val="-2"/>
          <w:sz w:val="22"/>
        </w:rPr>
        <w:t xml:space="preserve"> na staveništi</w:t>
      </w:r>
      <w:r w:rsidRPr="009A50B9">
        <w:rPr>
          <w:rFonts w:ascii="Arial" w:hAnsi="Arial" w:cs="Arial"/>
          <w:sz w:val="22"/>
        </w:rPr>
        <w:t xml:space="preserve"> a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popř. osoby jimi pověřené</w:t>
      </w:r>
      <w:r w:rsidR="0031263F">
        <w:rPr>
          <w:rFonts w:ascii="Arial" w:hAnsi="Arial" w:cs="Arial"/>
          <w:sz w:val="22"/>
        </w:rPr>
        <w:t xml:space="preserve"> </w:t>
      </w:r>
      <w:r w:rsidR="0031263F" w:rsidRPr="0031263F">
        <w:rPr>
          <w:rFonts w:ascii="Arial" w:hAnsi="Arial" w:cs="Arial"/>
          <w:sz w:val="22"/>
        </w:rPr>
        <w:t>a osoby dle § 157 odst. 2 zákona č. 183/2006 Sb., zákona o územním plánování a stavebním řádu (stavební zákon), ve znění pozdějších předpisů</w:t>
      </w:r>
      <w:r w:rsidRPr="0031263F">
        <w:rPr>
          <w:rFonts w:ascii="Arial" w:hAnsi="Arial" w:cs="Arial"/>
          <w:sz w:val="22"/>
        </w:rPr>
        <w:t>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  <w:r w:rsidR="009B0074">
        <w:rPr>
          <w:rFonts w:ascii="Arial" w:hAnsi="Arial" w:cs="Arial"/>
          <w:i/>
          <w:sz w:val="22"/>
        </w:rPr>
        <w:t xml:space="preserve"> nebo při předání staveniště</w:t>
      </w:r>
    </w:p>
    <w:p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:rsidR="00B101F2" w:rsidRDefault="00F77E11" w:rsidP="00F45140">
      <w:pPr>
        <w:pStyle w:val="Zkladntextodsazen21"/>
        <w:ind w:left="2835" w:hanging="2835"/>
        <w:rPr>
          <w:rFonts w:ascii="Arial" w:hAnsi="Arial" w:cs="Arial"/>
          <w:sz w:val="22"/>
        </w:rPr>
      </w:pPr>
      <w:r w:rsidRPr="001C74E5">
        <w:rPr>
          <w:rFonts w:ascii="Arial" w:hAnsi="Arial" w:cs="Arial"/>
          <w:sz w:val="22"/>
        </w:rPr>
        <w:t>A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 projektanta:</w:t>
      </w:r>
      <w:r w:rsidRPr="001C74E5">
        <w:rPr>
          <w:rFonts w:ascii="Arial" w:hAnsi="Arial" w:cs="Arial"/>
          <w:sz w:val="22"/>
        </w:rPr>
        <w:tab/>
      </w:r>
      <w:r w:rsidR="00F45140" w:rsidRPr="00F45140">
        <w:rPr>
          <w:rFonts w:ascii="Arial" w:hAnsi="Arial" w:cs="Arial"/>
          <w:sz w:val="22"/>
        </w:rPr>
        <w:t>OPTIMA, spol. s r.o., se sídlem: Vysoké Mýto, Žižkova 738/IV, 566 01, IČO 15030709</w:t>
      </w:r>
    </w:p>
    <w:p w:rsidR="00F45140" w:rsidRDefault="00F45140" w:rsidP="00F45140">
      <w:pPr>
        <w:pStyle w:val="Zkladntextodsazen21"/>
        <w:ind w:left="2835" w:hanging="2835"/>
        <w:rPr>
          <w:rFonts w:ascii="Arial" w:hAnsi="Arial" w:cs="Arial"/>
          <w:sz w:val="22"/>
        </w:rPr>
      </w:pPr>
    </w:p>
    <w:p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  <w:r w:rsidR="009B0074">
        <w:rPr>
          <w:rFonts w:ascii="Arial" w:hAnsi="Arial"/>
          <w:i/>
          <w:sz w:val="22"/>
        </w:rPr>
        <w:t xml:space="preserve"> </w:t>
      </w:r>
      <w:r w:rsidR="009B0074">
        <w:rPr>
          <w:rFonts w:ascii="Arial" w:hAnsi="Arial" w:cs="Arial"/>
          <w:i/>
          <w:sz w:val="22"/>
        </w:rPr>
        <w:t>nebo při předání staveniště</w:t>
      </w:r>
    </w:p>
    <w:p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lastRenderedPageBreak/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>po odstranění vad a nedodělků zjištěných při přejímacím řízení stavby objednateli originál stavebního deníku k archivaci.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se 1x týdně.</w:t>
      </w:r>
      <w:r w:rsidR="009328CF" w:rsidRPr="009A50B9">
        <w:rPr>
          <w:rFonts w:ascii="Arial" w:hAnsi="Arial" w:cs="Arial"/>
          <w:sz w:val="22"/>
        </w:rPr>
        <w:t xml:space="preserve"> Zápisy z kontrolních dnů jsou nedílnou součástí dokumentace stavby a mají stejnou právní platnost jako zápisy ve stavebním deníku.</w:t>
      </w:r>
    </w:p>
    <w:p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:rsidR="005C5BE0" w:rsidRPr="004E154C" w:rsidRDefault="005C5BE0" w:rsidP="003238CE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(schváleno MD, </w:t>
      </w:r>
      <w:r w:rsidR="003238CE" w:rsidRPr="003238CE">
        <w:rPr>
          <w:rFonts w:ascii="Arial" w:hAnsi="Arial" w:cs="Arial"/>
          <w:color w:val="000000"/>
          <w:sz w:val="22"/>
        </w:rPr>
        <w:t>č. j. MD-23142/2022-930/2</w:t>
      </w:r>
      <w:r w:rsidRPr="004E154C">
        <w:rPr>
          <w:rFonts w:ascii="Arial" w:hAnsi="Arial" w:cs="Arial"/>
          <w:color w:val="000000"/>
          <w:sz w:val="22"/>
        </w:rPr>
        <w:t xml:space="preserve"> ze dne </w:t>
      </w:r>
      <w:r w:rsidR="003238CE">
        <w:rPr>
          <w:rFonts w:ascii="Arial" w:hAnsi="Arial" w:cs="Arial"/>
          <w:color w:val="000000"/>
          <w:sz w:val="22"/>
        </w:rPr>
        <w:t>12</w:t>
      </w:r>
      <w:r w:rsidRPr="004E154C">
        <w:rPr>
          <w:rFonts w:ascii="Arial" w:hAnsi="Arial" w:cs="Arial"/>
          <w:color w:val="000000"/>
          <w:sz w:val="22"/>
        </w:rPr>
        <w:t xml:space="preserve">. </w:t>
      </w:r>
      <w:r w:rsidR="003238CE">
        <w:rPr>
          <w:rFonts w:ascii="Arial" w:hAnsi="Arial" w:cs="Arial"/>
          <w:color w:val="000000"/>
          <w:sz w:val="22"/>
        </w:rPr>
        <w:t>7.</w:t>
      </w:r>
      <w:r w:rsidRPr="004E154C">
        <w:rPr>
          <w:rFonts w:ascii="Arial" w:hAnsi="Arial" w:cs="Arial"/>
          <w:color w:val="000000"/>
          <w:sz w:val="22"/>
        </w:rPr>
        <w:t xml:space="preserve"> 20</w:t>
      </w:r>
      <w:r w:rsidR="003238CE">
        <w:rPr>
          <w:rFonts w:ascii="Arial" w:hAnsi="Arial" w:cs="Arial"/>
          <w:color w:val="000000"/>
          <w:sz w:val="22"/>
        </w:rPr>
        <w:t>22</w:t>
      </w:r>
      <w:r w:rsidR="006D3EC1">
        <w:rPr>
          <w:rFonts w:ascii="Arial" w:hAnsi="Arial" w:cs="Arial"/>
          <w:color w:val="000000"/>
          <w:sz w:val="22"/>
        </w:rPr>
        <w:t xml:space="preserve"> </w:t>
      </w:r>
      <w:r w:rsidR="006D3EC1" w:rsidRPr="006D3EC1">
        <w:rPr>
          <w:rFonts w:ascii="Arial" w:hAnsi="Arial" w:cs="Arial"/>
          <w:color w:val="000000"/>
          <w:sz w:val="22"/>
        </w:rPr>
        <w:t xml:space="preserve">s účinností od 1. </w:t>
      </w:r>
      <w:r w:rsidR="003238CE">
        <w:rPr>
          <w:rFonts w:ascii="Arial" w:hAnsi="Arial" w:cs="Arial"/>
          <w:color w:val="000000"/>
          <w:sz w:val="22"/>
        </w:rPr>
        <w:t>8.</w:t>
      </w:r>
      <w:r w:rsidR="006D3EC1" w:rsidRPr="006D3EC1">
        <w:rPr>
          <w:rFonts w:ascii="Arial" w:hAnsi="Arial" w:cs="Arial"/>
          <w:color w:val="000000"/>
          <w:sz w:val="22"/>
        </w:rPr>
        <w:t xml:space="preserve"> 20</w:t>
      </w:r>
      <w:r w:rsidR="003238CE">
        <w:rPr>
          <w:rFonts w:ascii="Arial" w:hAnsi="Arial" w:cs="Arial"/>
          <w:color w:val="000000"/>
          <w:sz w:val="22"/>
        </w:rPr>
        <w:t>22</w:t>
      </w:r>
      <w:r w:rsidR="006D3EC1" w:rsidRPr="006D3EC1">
        <w:rPr>
          <w:rFonts w:ascii="Arial" w:hAnsi="Arial" w:cs="Arial"/>
          <w:color w:val="000000"/>
          <w:sz w:val="22"/>
        </w:rPr>
        <w:t xml:space="preserve"> v</w:t>
      </w:r>
      <w:r w:rsidR="002A3230">
        <w:rPr>
          <w:rFonts w:ascii="Arial" w:hAnsi="Arial" w:cs="Arial"/>
          <w:color w:val="000000"/>
          <w:sz w:val="22"/>
        </w:rPr>
        <w:t>e znění pozdějších předpisů</w:t>
      </w:r>
      <w:r w:rsidRPr="004E154C">
        <w:rPr>
          <w:rFonts w:ascii="Arial" w:hAnsi="Arial" w:cs="Arial"/>
          <w:color w:val="000000"/>
          <w:sz w:val="22"/>
        </w:rPr>
        <w:t>).</w:t>
      </w:r>
      <w:r w:rsidRPr="004E154C">
        <w:rPr>
          <w:rFonts w:ascii="Arial" w:hAnsi="Arial" w:cs="Arial"/>
          <w:color w:val="000000"/>
          <w:sz w:val="22"/>
        </w:rPr>
        <w:br/>
        <w:t xml:space="preserve"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</w:t>
      </w:r>
      <w:r w:rsidR="00515F0D" w:rsidRPr="004E154C">
        <w:rPr>
          <w:rFonts w:ascii="Arial" w:hAnsi="Arial" w:cs="Arial"/>
          <w:color w:val="000000"/>
          <w:sz w:val="22"/>
        </w:rPr>
        <w:t xml:space="preserve">v souladu se zákonem </w:t>
      </w:r>
      <w:r w:rsidR="00515F0D">
        <w:rPr>
          <w:rFonts w:ascii="Arial" w:hAnsi="Arial" w:cs="Arial"/>
          <w:color w:val="000000"/>
          <w:sz w:val="22"/>
        </w:rPr>
        <w:t xml:space="preserve">č. </w:t>
      </w:r>
      <w:r w:rsidR="00DF641A">
        <w:rPr>
          <w:rFonts w:ascii="Arial" w:hAnsi="Arial" w:cs="Arial"/>
          <w:color w:val="000000"/>
          <w:sz w:val="22"/>
        </w:rPr>
        <w:t>541</w:t>
      </w:r>
      <w:r w:rsidR="00515F0D">
        <w:rPr>
          <w:rFonts w:ascii="Arial" w:hAnsi="Arial" w:cs="Arial"/>
          <w:color w:val="000000"/>
          <w:sz w:val="22"/>
        </w:rPr>
        <w:t>/20</w:t>
      </w:r>
      <w:r w:rsidR="00DF641A">
        <w:rPr>
          <w:rFonts w:ascii="Arial" w:hAnsi="Arial" w:cs="Arial"/>
          <w:color w:val="000000"/>
          <w:sz w:val="22"/>
        </w:rPr>
        <w:t>20</w:t>
      </w:r>
      <w:r w:rsidR="00515F0D">
        <w:rPr>
          <w:rFonts w:ascii="Arial" w:hAnsi="Arial" w:cs="Arial"/>
          <w:color w:val="000000"/>
          <w:sz w:val="22"/>
        </w:rPr>
        <w:t xml:space="preserve"> Sb., </w:t>
      </w:r>
      <w:r w:rsidR="00DF641A">
        <w:rPr>
          <w:rFonts w:ascii="Arial" w:hAnsi="Arial" w:cs="Arial"/>
          <w:color w:val="000000"/>
          <w:sz w:val="22"/>
        </w:rPr>
        <w:t xml:space="preserve">zákon </w:t>
      </w:r>
      <w:r w:rsidR="00515F0D" w:rsidRPr="004E154C">
        <w:rPr>
          <w:rFonts w:ascii="Arial" w:hAnsi="Arial" w:cs="Arial"/>
          <w:color w:val="000000"/>
          <w:sz w:val="22"/>
        </w:rPr>
        <w:t>o odpadech</w:t>
      </w:r>
      <w:r w:rsidR="00515F0D">
        <w:rPr>
          <w:rFonts w:ascii="Arial" w:hAnsi="Arial" w:cs="Arial"/>
          <w:color w:val="000000"/>
          <w:sz w:val="22"/>
        </w:rPr>
        <w:t>, ve znění pozdějších předpisů</w:t>
      </w:r>
      <w:r w:rsidRPr="004E154C">
        <w:rPr>
          <w:rFonts w:ascii="Arial" w:hAnsi="Arial" w:cs="Arial"/>
          <w:color w:val="000000"/>
          <w:sz w:val="22"/>
        </w:rPr>
        <w:t>.</w:t>
      </w:r>
    </w:p>
    <w:p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:rsidR="00B15B4C" w:rsidRPr="0074020D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:rsidR="00B15B4C" w:rsidRDefault="00B15B4C" w:rsidP="00B15B4C">
      <w:pPr>
        <w:pStyle w:val="Odstavecseseznamem"/>
        <w:rPr>
          <w:rFonts w:ascii="Arial" w:hAnsi="Arial" w:cs="Arial"/>
        </w:rPr>
      </w:pPr>
    </w:p>
    <w:p w:rsidR="00EB4CAA" w:rsidRPr="0074020D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 xml:space="preserve">eprací ve smyslu odst. </w:t>
      </w:r>
      <w:proofErr w:type="gramStart"/>
      <w:r w:rsidR="00493C65" w:rsidRPr="0074020D">
        <w:rPr>
          <w:rFonts w:ascii="Arial" w:hAnsi="Arial" w:cs="Arial"/>
          <w:color w:val="000000"/>
          <w:sz w:val="22"/>
        </w:rPr>
        <w:t>4.8</w:t>
      </w:r>
      <w:proofErr w:type="gramEnd"/>
      <w:r w:rsidR="00493C65" w:rsidRPr="0074020D">
        <w:rPr>
          <w:rFonts w:ascii="Arial" w:hAnsi="Arial" w:cs="Arial"/>
          <w:color w:val="000000"/>
          <w:sz w:val="22"/>
        </w:rPr>
        <w:t>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autorského dozoru, technického dozoru a zástupce objednatele s provedením změny. 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lastRenderedPageBreak/>
        <w:t>Článek 8 – Předání a převzetí díla</w:t>
      </w:r>
    </w:p>
    <w:p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 zahájení přejímacího řízení je zhotovitel povinen předložit:</w:t>
      </w:r>
    </w:p>
    <w:p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</w:p>
    <w:p w:rsidR="00856A9A" w:rsidRPr="009A50B9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t>DSPS</w:t>
      </w:r>
      <w:r w:rsidR="00F30041" w:rsidRPr="009A50B9">
        <w:t xml:space="preserve"> ve </w:t>
      </w:r>
      <w:r w:rsidR="000F0CD8">
        <w:t>3</w:t>
      </w:r>
      <w:r w:rsidR="00F30041" w:rsidRPr="009A50B9">
        <w:t xml:space="preserve"> </w:t>
      </w:r>
      <w:r w:rsidR="003012CD">
        <w:t>tištěných vyhotoveních</w:t>
      </w:r>
      <w:r w:rsidR="00FB20B9">
        <w:t xml:space="preserve"> a </w:t>
      </w:r>
      <w:r w:rsidR="000F0CD8">
        <w:t>3</w:t>
      </w:r>
      <w:r w:rsidR="00B467A4">
        <w:t xml:space="preserve">x </w:t>
      </w:r>
      <w:r w:rsidR="0047371E">
        <w:t>CD (viz</w:t>
      </w:r>
      <w:r w:rsidR="00FB20B9">
        <w:t xml:space="preserve"> </w:t>
      </w:r>
      <w:r w:rsidR="0047371E">
        <w:t xml:space="preserve">odst. </w:t>
      </w:r>
      <w:r w:rsidR="00FB20B9">
        <w:t>7.16</w:t>
      </w:r>
      <w:r w:rsidR="0047371E">
        <w:t>.</w:t>
      </w:r>
      <w:r w:rsidR="00FB20B9">
        <w:t>)</w:t>
      </w:r>
    </w:p>
    <w:p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F6507F">
        <w:rPr>
          <w:spacing w:val="-6"/>
          <w:szCs w:val="22"/>
        </w:rPr>
        <w:t xml:space="preserve">závěrečnou zprávu zhotovitele o jakosti provedeného díla ve </w:t>
      </w:r>
      <w:r w:rsidR="000F0CD8">
        <w:rPr>
          <w:spacing w:val="-6"/>
          <w:szCs w:val="22"/>
        </w:rPr>
        <w:t>3</w:t>
      </w:r>
      <w:r w:rsidRPr="00F6507F">
        <w:rPr>
          <w:spacing w:val="-6"/>
          <w:szCs w:val="22"/>
        </w:rPr>
        <w:t xml:space="preserve"> </w:t>
      </w:r>
      <w:r w:rsidR="00B467A4" w:rsidRPr="00F6507F">
        <w:rPr>
          <w:spacing w:val="-6"/>
          <w:szCs w:val="22"/>
        </w:rPr>
        <w:t xml:space="preserve">tištěných </w:t>
      </w:r>
      <w:r w:rsidRPr="00F6507F">
        <w:rPr>
          <w:spacing w:val="-6"/>
          <w:szCs w:val="22"/>
        </w:rPr>
        <w:t>vyhotoveních</w:t>
      </w:r>
      <w:r w:rsidR="00FB20B9" w:rsidRPr="00F6507F">
        <w:rPr>
          <w:spacing w:val="-6"/>
          <w:szCs w:val="22"/>
        </w:rPr>
        <w:t xml:space="preserve"> a </w:t>
      </w:r>
      <w:r w:rsidR="00B467A4" w:rsidRPr="00F6507F">
        <w:rPr>
          <w:spacing w:val="-6"/>
          <w:szCs w:val="22"/>
        </w:rPr>
        <w:t xml:space="preserve">1x </w:t>
      </w:r>
      <w:r w:rsidR="00FB20B9" w:rsidRPr="00F6507F">
        <w:rPr>
          <w:spacing w:val="-6"/>
          <w:szCs w:val="22"/>
        </w:rPr>
        <w:t>na CD</w:t>
      </w:r>
      <w:r w:rsidRPr="00F6507F">
        <w:rPr>
          <w:spacing w:val="-6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:rsidR="00485B5A" w:rsidRPr="00453B77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453B77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453B77">
        <w:rPr>
          <w:szCs w:val="22"/>
        </w:rPr>
        <w:t xml:space="preserve"> (včetně digitální podoby na CD)</w:t>
      </w:r>
      <w:r w:rsidR="00F6507F" w:rsidRPr="00453B77">
        <w:rPr>
          <w:szCs w:val="22"/>
        </w:rPr>
        <w:t>,</w:t>
      </w:r>
    </w:p>
    <w:p w:rsidR="005455C9" w:rsidRPr="005455C9" w:rsidRDefault="005455C9" w:rsidP="00892936">
      <w:pPr>
        <w:pStyle w:val="Bntext2"/>
        <w:numPr>
          <w:ilvl w:val="1"/>
          <w:numId w:val="13"/>
        </w:numPr>
        <w:tabs>
          <w:tab w:val="clear" w:pos="1788"/>
        </w:tabs>
        <w:adjustRightInd/>
        <w:ind w:left="709" w:hanging="283"/>
        <w:textAlignment w:val="auto"/>
        <w:rPr>
          <w:szCs w:val="22"/>
        </w:rPr>
      </w:pPr>
      <w:r w:rsidRPr="005455C9">
        <w:rPr>
          <w:szCs w:val="22"/>
        </w:rPr>
        <w:t>vyhotovení geodetické části dokumentace skutečného provedení stavby nebo geodetického podkladu pro potřeby vedení Digitální technické mapy Kraje Vysočina, obsahující geometrické, polohové a výškové určení dokončené stavby nebo technologického zařízení, zpracované a předané v souladu s  § 5 a ve struktuře dle příloh č. 3 a 4 vyhlášky č. 393/2020 Sb., o digitální technické mapě (vyhláška DTM), v</w:t>
      </w:r>
      <w:r w:rsidR="00234F26">
        <w:rPr>
          <w:szCs w:val="22"/>
        </w:rPr>
        <w:t>e</w:t>
      </w:r>
      <w:r w:rsidRPr="005455C9">
        <w:rPr>
          <w:szCs w:val="22"/>
        </w:rPr>
        <w:t xml:space="preserve"> znění</w:t>
      </w:r>
      <w:r w:rsidR="00234F26">
        <w:rPr>
          <w:szCs w:val="22"/>
        </w:rPr>
        <w:t xml:space="preserve"> pozdějších předpisů</w:t>
      </w:r>
      <w:r w:rsidRPr="005455C9">
        <w:rPr>
          <w:szCs w:val="22"/>
        </w:rPr>
        <w:t>, v aktuálně platné verzi Jednotného výměnného formátu digitální technické mapy (JVF DTM) dle § 6 vyhlášky DTM. Součástí obsahu vyhotoveného JVF DTM bude i rozlišení nemovitého majetku kraje dle krajského identifikátoru. Geodetický podklad se vyhotovuje s využitím stávajících údajů digitální technické mapy. Součástí geodetického podkladu je posouzení návaznosti výsledku zaměření nového stavu na stav dosavadní.</w:t>
      </w:r>
    </w:p>
    <w:p w:rsidR="005455C9" w:rsidRPr="000025CF" w:rsidRDefault="005455C9" w:rsidP="005455C9">
      <w:pPr>
        <w:pStyle w:val="Bntext2"/>
        <w:numPr>
          <w:ilvl w:val="1"/>
          <w:numId w:val="13"/>
        </w:numPr>
        <w:tabs>
          <w:tab w:val="clear" w:pos="1788"/>
        </w:tabs>
        <w:adjustRightInd/>
        <w:ind w:left="709" w:hanging="283"/>
        <w:textAlignment w:val="auto"/>
        <w:rPr>
          <w:szCs w:val="22"/>
        </w:rPr>
      </w:pPr>
      <w:r>
        <w:rPr>
          <w:szCs w:val="22"/>
        </w:rPr>
        <w:t>s</w:t>
      </w:r>
      <w:r w:rsidRPr="005455C9">
        <w:rPr>
          <w:szCs w:val="22"/>
        </w:rPr>
        <w:t xml:space="preserve">oučástí odevzdané dokumentace bude i protokol o úspěšné validaci datového souboru JVF DTM </w:t>
      </w:r>
      <w:r w:rsidRPr="000025CF">
        <w:rPr>
          <w:szCs w:val="22"/>
        </w:rPr>
        <w:t>prostřednictvím validátoru ČUZK,</w:t>
      </w:r>
    </w:p>
    <w:p w:rsidR="0030476A" w:rsidRPr="000025CF" w:rsidRDefault="0030476A" w:rsidP="0030476A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0025CF">
        <w:rPr>
          <w:szCs w:val="22"/>
        </w:rPr>
        <w:t>vektorová data osy realizované silnice ve formátu ESRI SHP nebo GDB a situační výkres se zakreslenou osou realizované silnice minimálně v měřítku katastrální mapy.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 xml:space="preserve">č. </w:t>
      </w:r>
      <w:r w:rsidR="00DF641A">
        <w:rPr>
          <w:rFonts w:ascii="Arial" w:hAnsi="Arial"/>
          <w:lang w:eastAsia="cs-CZ"/>
        </w:rPr>
        <w:t>541</w:t>
      </w:r>
      <w:r w:rsidR="004216D5">
        <w:rPr>
          <w:rFonts w:ascii="Arial" w:hAnsi="Arial"/>
          <w:lang w:eastAsia="cs-CZ"/>
        </w:rPr>
        <w:t>/20</w:t>
      </w:r>
      <w:r w:rsidR="00DF641A">
        <w:rPr>
          <w:rFonts w:ascii="Arial" w:hAnsi="Arial"/>
          <w:lang w:eastAsia="cs-CZ"/>
        </w:rPr>
        <w:t>20</w:t>
      </w:r>
      <w:r w:rsidR="004216D5">
        <w:rPr>
          <w:rFonts w:ascii="Arial" w:hAnsi="Arial"/>
          <w:lang w:eastAsia="cs-CZ"/>
        </w:rPr>
        <w:t xml:space="preserve"> Sb.,</w:t>
      </w:r>
      <w:r w:rsidR="006D3EC1">
        <w:rPr>
          <w:rFonts w:ascii="Arial" w:hAnsi="Arial"/>
          <w:lang w:eastAsia="cs-CZ"/>
        </w:rPr>
        <w:t xml:space="preserve"> </w:t>
      </w:r>
      <w:r w:rsidR="00DF641A">
        <w:rPr>
          <w:rFonts w:ascii="Arial" w:hAnsi="Arial"/>
          <w:lang w:eastAsia="cs-CZ"/>
        </w:rPr>
        <w:t xml:space="preserve">zákon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proofErr w:type="gramStart"/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</w:t>
      </w:r>
      <w:proofErr w:type="gramEnd"/>
      <w:r w:rsidRPr="009A50B9">
        <w:rPr>
          <w:rFonts w:cs="Arial"/>
          <w:szCs w:val="22"/>
        </w:rPr>
        <w:t xml:space="preserve"> smlouvy</w:t>
      </w:r>
      <w:r w:rsidR="007B74D6">
        <w:rPr>
          <w:rFonts w:cs="Arial"/>
          <w:szCs w:val="22"/>
        </w:rPr>
        <w:t>.</w:t>
      </w:r>
    </w:p>
    <w:p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297268">
        <w:rPr>
          <w:rFonts w:cs="Arial"/>
          <w:szCs w:val="22"/>
        </w:rPr>
        <w:t xml:space="preserve"> deník, závěrečnou zprávu včetně všech protokolů a dokladů, provedené posudky apod.),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</w:t>
      </w:r>
      <w:r w:rsidRPr="00297268">
        <w:rPr>
          <w:rFonts w:cs="Arial"/>
          <w:szCs w:val="22"/>
        </w:rPr>
        <w:lastRenderedPageBreak/>
        <w:t xml:space="preserve">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>v elektronické podobě na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apod.</w:t>
      </w:r>
    </w:p>
    <w:p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 xml:space="preserve">.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nebudou považovány vady vyskytující se v rozsahu převyšujícím 5 vad zpracovávaného díla.</w:t>
      </w:r>
    </w:p>
    <w:p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:rsidR="00994902" w:rsidRDefault="00994902" w:rsidP="00994902">
      <w:pPr>
        <w:pStyle w:val="Odstavecseseznamem"/>
        <w:rPr>
          <w:rFonts w:ascii="Arial" w:hAnsi="Arial" w:cs="Arial"/>
        </w:rPr>
      </w:pPr>
    </w:p>
    <w:p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Dílo bude předáváno v souladu s  termíny ukončení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</w:t>
      </w:r>
      <w:proofErr w:type="gramEnd"/>
      <w:r w:rsidR="0070666E" w:rsidRPr="009A50B9">
        <w:rPr>
          <w:rFonts w:ascii="Arial" w:hAnsi="Arial" w:cs="Arial"/>
          <w:sz w:val="22"/>
        </w:rPr>
        <w:t xml:space="preserve">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6F21CD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 w:rsidR="00411ACA"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 w:rsidR="00A439D3">
        <w:rPr>
          <w:rFonts w:ascii="Arial" w:hAnsi="Arial" w:cs="Arial"/>
          <w:sz w:val="22"/>
        </w:rPr>
        <w:t xml:space="preserve">.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:rsidR="006F21CD" w:rsidRPr="009A50B9" w:rsidRDefault="006F21CD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proofErr w:type="gramStart"/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</w:t>
      </w:r>
      <w:proofErr w:type="gramEnd"/>
      <w:r w:rsidRPr="006F21CD">
        <w:rPr>
          <w:rFonts w:ascii="Arial" w:hAnsi="Arial" w:cs="Arial"/>
          <w:spacing w:val="4"/>
          <w:sz w:val="22"/>
        </w:rPr>
        <w:t xml:space="preserve">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 xml:space="preserve">. </w:t>
      </w:r>
      <w:proofErr w:type="gramStart"/>
      <w:r w:rsidR="00F77E11" w:rsidRPr="009A50B9">
        <w:rPr>
          <w:rFonts w:ascii="Arial" w:hAnsi="Arial" w:cs="Arial"/>
          <w:sz w:val="22"/>
        </w:rPr>
        <w:t>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</w:t>
      </w:r>
      <w:proofErr w:type="gramEnd"/>
      <w:r w:rsidR="00F77E11" w:rsidRPr="009A50B9">
        <w:rPr>
          <w:rFonts w:ascii="Arial" w:hAnsi="Arial" w:cs="Arial"/>
          <w:sz w:val="22"/>
        </w:rPr>
        <w:t xml:space="preserve"> smlouvy, která počíná běžet dnem předání a převzetí opravy.</w:t>
      </w:r>
    </w:p>
    <w:p w:rsidR="002D3E74" w:rsidRDefault="002D3E74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:rsidR="00F53AC1" w:rsidRDefault="00924BA5" w:rsidP="00C44C2F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b/>
          <w:bCs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9230AE">
        <w:rPr>
          <w:rFonts w:ascii="Arial" w:hAnsi="Arial" w:cs="Arial"/>
          <w:sz w:val="22"/>
        </w:rPr>
        <w:t>20 mil. Kč.</w:t>
      </w:r>
    </w:p>
    <w:p w:rsidR="00274C0B" w:rsidRDefault="00274C0B">
      <w:pPr>
        <w:spacing w:before="120" w:after="120"/>
        <w:jc w:val="center"/>
        <w:rPr>
          <w:rFonts w:ascii="Arial" w:hAnsi="Arial" w:cs="Arial"/>
          <w:b/>
          <w:bCs/>
        </w:rPr>
      </w:pPr>
    </w:p>
    <w:p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DE42E8" w:rsidRPr="009A50B9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 xml:space="preserve">Při prodlení zhotovitele s 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  <w:lang w:eastAsia="cs-CZ"/>
        </w:rPr>
        <w:t>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</w:t>
      </w:r>
      <w:proofErr w:type="gramEnd"/>
      <w:r w:rsidRPr="009A50B9">
        <w:rPr>
          <w:rFonts w:ascii="Arial" w:hAnsi="Arial" w:cs="Arial"/>
          <w:sz w:val="22"/>
          <w:lang w:eastAsia="cs-CZ"/>
        </w:rPr>
        <w:t xml:space="preserve">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:rsidR="00DE42E8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 xml:space="preserve">Při  prodlení zhotovitele s 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 přesahujícím</w:t>
      </w:r>
      <w:proofErr w:type="gramEnd"/>
      <w:r w:rsidRPr="009A50B9">
        <w:rPr>
          <w:rFonts w:ascii="Arial" w:hAnsi="Arial" w:cs="Arial"/>
          <w:sz w:val="22"/>
        </w:rPr>
        <w:t xml:space="preserve">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</w:t>
      </w:r>
      <w:r w:rsidR="00F30C80">
        <w:rPr>
          <w:rFonts w:ascii="Arial" w:hAnsi="Arial"/>
          <w:spacing w:val="-4"/>
          <w:sz w:val="22"/>
          <w:szCs w:val="24"/>
          <w:lang w:eastAsia="cs-CZ"/>
        </w:rPr>
        <w:t xml:space="preserve"> 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>000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:rsidR="00FE4566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eklamovanou vadu dle odst. </w:t>
      </w:r>
      <w:proofErr w:type="gramStart"/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</w:t>
      </w:r>
      <w:proofErr w:type="gramEnd"/>
      <w:r w:rsidRPr="00A3159B">
        <w:rPr>
          <w:rFonts w:ascii="Arial" w:hAnsi="Arial"/>
          <w:spacing w:val="4"/>
          <w:sz w:val="22"/>
          <w:szCs w:val="24"/>
          <w:lang w:eastAsia="cs-CZ"/>
        </w:rPr>
        <w:t xml:space="preserve">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:rsidR="005B784F" w:rsidRDefault="005B784F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dle odst. </w:t>
      </w:r>
      <w:proofErr w:type="gramStart"/>
      <w:r w:rsidRPr="00A3159B">
        <w:rPr>
          <w:rFonts w:ascii="Arial" w:hAnsi="Arial"/>
          <w:spacing w:val="-4"/>
          <w:sz w:val="22"/>
          <w:szCs w:val="24"/>
          <w:lang w:eastAsia="cs-CZ"/>
        </w:rPr>
        <w:t>9.7. této</w:t>
      </w:r>
      <w:proofErr w:type="gramEnd"/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10 000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</w:t>
      </w:r>
      <w:r w:rsidRPr="009A50B9">
        <w:rPr>
          <w:rFonts w:ascii="Arial" w:hAnsi="Arial" w:cs="Arial"/>
          <w:sz w:val="22"/>
        </w:rPr>
        <w:lastRenderedPageBreak/>
        <w:t xml:space="preserve">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faktury s vyčíslením smluvní pokuty každého jednotlivého porušení ustanovení specifikovaného v tomto článku. </w:t>
      </w:r>
    </w:p>
    <w:p w:rsidR="002202E6" w:rsidRDefault="002202E6" w:rsidP="002202E6">
      <w:pPr>
        <w:pStyle w:val="Odstavecseseznamem"/>
        <w:rPr>
          <w:rFonts w:ascii="Arial" w:hAnsi="Arial" w:cs="Arial"/>
        </w:rPr>
      </w:pPr>
    </w:p>
    <w:p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</w:t>
      </w:r>
      <w:proofErr w:type="gramStart"/>
      <w:r w:rsidR="000E2DEF" w:rsidRPr="00A3159B">
        <w:rPr>
          <w:rFonts w:ascii="Arial" w:hAnsi="Arial" w:cs="Arial"/>
          <w:spacing w:val="4"/>
          <w:sz w:val="22"/>
        </w:rPr>
        <w:t>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</w:t>
      </w:r>
      <w:proofErr w:type="gramEnd"/>
      <w:r w:rsidRPr="00A3159B">
        <w:rPr>
          <w:rFonts w:ascii="Arial" w:hAnsi="Arial" w:cs="Arial"/>
          <w:spacing w:val="4"/>
          <w:sz w:val="22"/>
        </w:rPr>
        <w:t xml:space="preserve">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:rsidR="004F63F1" w:rsidRPr="002202E6" w:rsidRDefault="004F63F1" w:rsidP="004F63F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:rsidR="00FF0841" w:rsidRPr="001439FF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1439FF">
        <w:rPr>
          <w:rFonts w:ascii="Arial" w:hAnsi="Arial" w:cs="Arial"/>
          <w:b/>
          <w:sz w:val="22"/>
        </w:rPr>
        <w:t>Článek 12 – Zajištění závazků zhotovitele</w:t>
      </w:r>
    </w:p>
    <w:p w:rsidR="00A6232C" w:rsidRPr="001439FF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:rsidR="00404D42" w:rsidRPr="001439FF" w:rsidRDefault="008849E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1439FF">
        <w:rPr>
          <w:rFonts w:ascii="Arial" w:hAnsi="Arial" w:cs="Arial"/>
        </w:rPr>
        <w:t>Není požadováno</w:t>
      </w:r>
    </w:p>
    <w:p w:rsidR="00F53AC1" w:rsidRDefault="00F53AC1">
      <w:pPr>
        <w:spacing w:before="120" w:after="120"/>
        <w:jc w:val="center"/>
        <w:rPr>
          <w:rFonts w:ascii="Arial" w:hAnsi="Arial" w:cs="Arial"/>
          <w:b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byl konkurs zrušen proto, že majetek byl zcela nepostačující nebo zavedena nucená správa podle zvláštních právních předpisů,</w:t>
      </w:r>
    </w:p>
    <w:p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:rsidR="00F77E11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 xml:space="preserve">nastane vyšší moc uvedená v odst. </w:t>
      </w:r>
      <w:proofErr w:type="gramStart"/>
      <w:r w:rsidRPr="00A324EE">
        <w:rPr>
          <w:rFonts w:ascii="Arial" w:hAnsi="Arial" w:cs="Arial"/>
          <w:spacing w:val="-6"/>
          <w:sz w:val="22"/>
        </w:rPr>
        <w:t>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A324EE">
        <w:rPr>
          <w:rFonts w:ascii="Arial" w:hAnsi="Arial" w:cs="Arial"/>
          <w:spacing w:val="-6"/>
          <w:sz w:val="22"/>
        </w:rPr>
        <w:t xml:space="preserve">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</w:t>
      </w:r>
      <w:proofErr w:type="gramEnd"/>
      <w:r w:rsidRPr="009A50B9">
        <w:rPr>
          <w:rFonts w:ascii="Arial" w:hAnsi="Arial" w:cs="Arial"/>
          <w:sz w:val="22"/>
        </w:rPr>
        <w:t xml:space="preserve">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</w:t>
      </w:r>
      <w:proofErr w:type="gramStart"/>
      <w:r>
        <w:rPr>
          <w:rFonts w:ascii="Arial" w:hAnsi="Arial" w:cs="Arial"/>
          <w:sz w:val="22"/>
        </w:rPr>
        <w:t>13.2</w:t>
      </w:r>
      <w:proofErr w:type="gramEnd"/>
      <w:r>
        <w:rPr>
          <w:rFonts w:ascii="Arial" w:hAnsi="Arial" w:cs="Arial"/>
          <w:sz w:val="22"/>
        </w:rPr>
        <w:t xml:space="preserve">., 13.3. a 13.5.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 xml:space="preserve">. </w:t>
      </w:r>
      <w:proofErr w:type="gramStart"/>
      <w:r w:rsidR="00C1635D" w:rsidRPr="009A50B9">
        <w:rPr>
          <w:rFonts w:ascii="Arial" w:hAnsi="Arial" w:cs="Arial"/>
          <w:sz w:val="22"/>
        </w:rPr>
        <w:t>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</w:t>
      </w:r>
      <w:proofErr w:type="gramEnd"/>
      <w:r w:rsidR="00C1635D" w:rsidRPr="009A50B9">
        <w:rPr>
          <w:rFonts w:ascii="Arial" w:hAnsi="Arial" w:cs="Arial"/>
          <w:sz w:val="22"/>
        </w:rPr>
        <w:t xml:space="preserve"> smlouvy.</w:t>
      </w:r>
    </w:p>
    <w:p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8B3427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proofErr w:type="gramEnd"/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</w:t>
      </w:r>
      <w:r w:rsidR="008B3427">
        <w:rPr>
          <w:rFonts w:ascii="Arial" w:hAnsi="Arial" w:cs="Arial"/>
          <w:sz w:val="22"/>
        </w:rPr>
        <w:t xml:space="preserve">této smlouvy </w:t>
      </w:r>
      <w:r w:rsidRPr="009A50B9">
        <w:rPr>
          <w:rFonts w:ascii="Arial" w:hAnsi="Arial" w:cs="Arial"/>
          <w:sz w:val="22"/>
        </w:rPr>
        <w:t>se vypořádají vzájemným zápočtem, přičemž tento zápočet provede objednatel.</w:t>
      </w:r>
    </w:p>
    <w:p w:rsidR="008B3427" w:rsidRDefault="008B3427" w:rsidP="008B3427">
      <w:pPr>
        <w:pStyle w:val="Odstavecseseznamem"/>
        <w:rPr>
          <w:rFonts w:ascii="Arial" w:hAnsi="Arial"/>
          <w:szCs w:val="24"/>
          <w:lang w:eastAsia="cs-CZ"/>
        </w:rPr>
      </w:pPr>
    </w:p>
    <w:p w:rsidR="008B3427" w:rsidRPr="009A50B9" w:rsidRDefault="008B3427" w:rsidP="008B3427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8B3427">
        <w:rPr>
          <w:rFonts w:ascii="Arial" w:hAnsi="Arial"/>
          <w:sz w:val="22"/>
          <w:szCs w:val="24"/>
          <w:lang w:eastAsia="cs-CZ"/>
        </w:rPr>
        <w:t xml:space="preserve">Objednatel je oprávněn od smlouvy odstoupit v případě, kdy </w:t>
      </w:r>
      <w:r>
        <w:rPr>
          <w:rFonts w:ascii="Arial" w:hAnsi="Arial"/>
          <w:sz w:val="22"/>
          <w:szCs w:val="24"/>
          <w:lang w:eastAsia="cs-CZ"/>
        </w:rPr>
        <w:t>z</w:t>
      </w:r>
      <w:r w:rsidRPr="008B3427">
        <w:rPr>
          <w:rFonts w:ascii="Arial" w:hAnsi="Arial"/>
          <w:sz w:val="22"/>
          <w:szCs w:val="24"/>
          <w:lang w:eastAsia="cs-CZ"/>
        </w:rPr>
        <w:t>hotovitel</w:t>
      </w:r>
      <w:r>
        <w:rPr>
          <w:rFonts w:ascii="Arial" w:hAnsi="Arial"/>
          <w:sz w:val="22"/>
          <w:szCs w:val="24"/>
          <w:lang w:eastAsia="cs-CZ"/>
        </w:rPr>
        <w:t xml:space="preserve"> </w:t>
      </w:r>
      <w:r w:rsidRPr="008B3427">
        <w:rPr>
          <w:rFonts w:ascii="Arial" w:hAnsi="Arial"/>
          <w:sz w:val="22"/>
          <w:szCs w:val="24"/>
          <w:lang w:eastAsia="cs-CZ"/>
        </w:rPr>
        <w:t>nesplní povinnost uvedenou v</w:t>
      </w:r>
      <w:r>
        <w:rPr>
          <w:rFonts w:ascii="Arial" w:hAnsi="Arial"/>
          <w:sz w:val="22"/>
          <w:szCs w:val="24"/>
          <w:lang w:eastAsia="cs-CZ"/>
        </w:rPr>
        <w:t> </w:t>
      </w:r>
      <w:r w:rsidRPr="008B3427">
        <w:rPr>
          <w:rFonts w:ascii="Arial" w:hAnsi="Arial"/>
          <w:sz w:val="22"/>
          <w:szCs w:val="24"/>
          <w:lang w:eastAsia="cs-CZ"/>
        </w:rPr>
        <w:t>ods</w:t>
      </w:r>
      <w:r>
        <w:rPr>
          <w:rFonts w:ascii="Arial" w:hAnsi="Arial"/>
          <w:sz w:val="22"/>
          <w:szCs w:val="24"/>
          <w:lang w:eastAsia="cs-CZ"/>
        </w:rPr>
        <w:t>tavci 14.17</w:t>
      </w:r>
      <w:r w:rsidRPr="008B3427">
        <w:rPr>
          <w:rFonts w:ascii="Arial" w:hAnsi="Arial"/>
          <w:sz w:val="22"/>
          <w:szCs w:val="24"/>
          <w:lang w:eastAsia="cs-CZ"/>
        </w:rPr>
        <w:t xml:space="preserve"> této smlouvy.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8151A1" w:rsidRPr="008151A1" w:rsidRDefault="00F77E11" w:rsidP="008151A1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</w:rPr>
      </w:pPr>
      <w:r w:rsidRPr="008151A1">
        <w:rPr>
          <w:rFonts w:ascii="Arial" w:hAnsi="Arial" w:cs="Arial"/>
        </w:rPr>
        <w:t xml:space="preserve">Odstoupení od smlouvy bude oznámeno písemně </w:t>
      </w:r>
      <w:r w:rsidR="008151A1" w:rsidRPr="008151A1">
        <w:rPr>
          <w:rFonts w:ascii="Arial" w:hAnsi="Arial" w:cs="Arial"/>
        </w:rPr>
        <w:t>prostřednictvím datové schránky. Účinky odstoupení od smlouvy nastávají dnem doručení oznámení o odstoupení druhé smluvní straně.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180675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:rsidR="00A83906" w:rsidRDefault="00A83906" w:rsidP="00D3377A">
      <w:pPr>
        <w:pStyle w:val="Odstavecseseznamem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:rsidR="00A6232C" w:rsidRDefault="00A6232C">
      <w:pPr>
        <w:spacing w:before="120" w:after="120"/>
        <w:jc w:val="center"/>
        <w:rPr>
          <w:rFonts w:ascii="Arial" w:hAnsi="Arial" w:cs="Arial"/>
          <w:b/>
        </w:rPr>
      </w:pPr>
    </w:p>
    <w:p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:rsidR="00EB752C" w:rsidRDefault="00EB752C" w:rsidP="00EB752C">
      <w:pPr>
        <w:pStyle w:val="Odstavecseseznamem"/>
        <w:rPr>
          <w:rFonts w:ascii="Arial" w:hAnsi="Arial" w:cs="Arial"/>
        </w:rPr>
      </w:pPr>
    </w:p>
    <w:p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:rsidR="00F72F71" w:rsidRPr="00A439D3" w:rsidRDefault="00F72F71" w:rsidP="00A439D3">
      <w:pPr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4144F1" w:rsidRP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:rsidR="004144F1" w:rsidRPr="004144F1" w:rsidRDefault="004144F1" w:rsidP="004144F1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:rsidR="004144F1" w:rsidRP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:rsidR="004144F1" w:rsidRPr="004144F1" w:rsidRDefault="004144F1" w:rsidP="004144F1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:rsid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:rsidR="00F10589" w:rsidRDefault="00F10589" w:rsidP="00F10589">
      <w:pPr>
        <w:pStyle w:val="Odstavecseseznamem"/>
        <w:rPr>
          <w:rFonts w:ascii="Arial" w:hAnsi="Arial" w:cs="Arial"/>
          <w:spacing w:val="-6"/>
        </w:rPr>
      </w:pPr>
    </w:p>
    <w:p w:rsidR="00F10589" w:rsidRDefault="00F10589" w:rsidP="00774417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72CE1">
        <w:rPr>
          <w:rFonts w:ascii="Arial" w:hAnsi="Arial" w:cs="Arial"/>
          <w:spacing w:val="-6"/>
          <w:sz w:val="22"/>
        </w:rPr>
        <w:t xml:space="preserve">Zhotovitel se zavazuje, v rámci plnění této smlouvy, nevyužívat </w:t>
      </w:r>
      <w:r w:rsidR="00774417" w:rsidRPr="00774417">
        <w:rPr>
          <w:rFonts w:ascii="Arial" w:hAnsi="Arial" w:cs="Arial"/>
          <w:spacing w:val="-6"/>
          <w:sz w:val="22"/>
        </w:rPr>
        <w:t>v rozsahu vyšším než 10</w:t>
      </w:r>
      <w:r w:rsidR="00774417">
        <w:rPr>
          <w:rFonts w:ascii="Arial" w:hAnsi="Arial" w:cs="Arial"/>
          <w:spacing w:val="-6"/>
          <w:sz w:val="22"/>
        </w:rPr>
        <w:t xml:space="preserve"> </w:t>
      </w:r>
      <w:r w:rsidR="00774417" w:rsidRPr="00774417">
        <w:rPr>
          <w:rFonts w:ascii="Arial" w:hAnsi="Arial" w:cs="Arial"/>
          <w:spacing w:val="-6"/>
          <w:sz w:val="22"/>
        </w:rPr>
        <w:t xml:space="preserve">% ceny </w:t>
      </w:r>
      <w:r w:rsidRPr="00672CE1">
        <w:rPr>
          <w:rFonts w:ascii="Arial" w:hAnsi="Arial" w:cs="Arial"/>
          <w:spacing w:val="-6"/>
          <w:sz w:val="22"/>
        </w:rPr>
        <w:t>poddodavatele, který je:</w:t>
      </w:r>
    </w:p>
    <w:p w:rsidR="00F10589" w:rsidRPr="00A809A9" w:rsidRDefault="00F10589" w:rsidP="00F10589">
      <w:pPr>
        <w:pStyle w:val="CM1"/>
        <w:numPr>
          <w:ilvl w:val="0"/>
          <w:numId w:val="40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:rsidR="00F10589" w:rsidRPr="00A809A9" w:rsidRDefault="00F10589" w:rsidP="00F10589">
      <w:pPr>
        <w:pStyle w:val="CM1"/>
        <w:numPr>
          <w:ilvl w:val="0"/>
          <w:numId w:val="40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:rsidR="00F10589" w:rsidRDefault="00F10589" w:rsidP="00F10589">
      <w:pPr>
        <w:pStyle w:val="CM1"/>
        <w:numPr>
          <w:ilvl w:val="0"/>
          <w:numId w:val="40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:rsidR="0025727E" w:rsidRDefault="0025727E" w:rsidP="0025727E">
      <w:pPr>
        <w:pStyle w:val="Default0"/>
      </w:pPr>
    </w:p>
    <w:p w:rsidR="00280D6B" w:rsidRDefault="0025727E" w:rsidP="00280D6B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534C44">
        <w:rPr>
          <w:rFonts w:ascii="Arial" w:hAnsi="Arial" w:cs="Arial"/>
          <w:spacing w:val="-6"/>
          <w:sz w:val="22"/>
        </w:rPr>
        <w:t>Zhotovitel se zavazuje v rámci plnění této smlouvy nerealizovat přímý ani nepřímý nákup či dovoz zboží uvedeného v Nařízení Rady (EU) č. 833/2014 ve znění poslední novely Nařízením Rady (EU) č. 2022/576.</w:t>
      </w:r>
    </w:p>
    <w:p w:rsidR="00280D6B" w:rsidRDefault="00280D6B" w:rsidP="00280D6B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:rsidR="00280D6B" w:rsidRPr="00280D6B" w:rsidRDefault="00280D6B" w:rsidP="00280D6B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80D6B">
        <w:rPr>
          <w:rFonts w:ascii="Arial" w:hAnsi="Arial" w:cs="Arial"/>
          <w:spacing w:val="-6"/>
          <w:sz w:val="22"/>
        </w:rPr>
        <w:t>Zhotovitel se zavazuje,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:rsidR="004144F1" w:rsidRPr="009A50B9" w:rsidRDefault="004144F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8C24E8" w:rsidRDefault="00845FBD" w:rsidP="00845FBD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845FBD">
        <w:rPr>
          <w:rFonts w:ascii="Arial" w:hAnsi="Arial" w:cs="Arial"/>
          <w:spacing w:val="-6"/>
          <w:sz w:val="22"/>
        </w:rPr>
        <w:t>Tato smlouva je uzavřena elektronicky a opatřena elektronickými podpisy zástupců smluvních stran, v souladu se zákonem č. 297/2016 Sb. o službách vytvářejících důvěru pro elektronické transakce, ve znění pozdějších předpisů</w:t>
      </w:r>
    </w:p>
    <w:p w:rsidR="00365782" w:rsidRDefault="00365782" w:rsidP="00365782">
      <w:pPr>
        <w:pStyle w:val="Odstavecseseznamem"/>
        <w:rPr>
          <w:rFonts w:ascii="Arial" w:hAnsi="Arial" w:cs="Arial"/>
        </w:rPr>
      </w:pPr>
    </w:p>
    <w:p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 xml:space="preserve">V Jihlavě </w:t>
      </w:r>
      <w:r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Pr="009A50B9">
        <w:rPr>
          <w:rFonts w:ascii="Arial" w:eastAsia="MS Mincho" w:hAnsi="Arial" w:cs="Arial"/>
        </w:rPr>
        <w:t xml:space="preserve"> </w:t>
      </w:r>
    </w:p>
    <w:p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233573" w:rsidRDefault="003B0942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Ing. Miroslav Houška</w:t>
      </w:r>
    </w:p>
    <w:p w:rsidR="00F77E11" w:rsidRPr="009A50B9" w:rsidRDefault="00D3431B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 xml:space="preserve">náměstek </w:t>
      </w:r>
      <w:r w:rsidR="00233573">
        <w:rPr>
          <w:rFonts w:ascii="Arial" w:eastAsia="MS Mincho" w:hAnsi="Arial" w:cs="Arial"/>
        </w:rPr>
        <w:t>hejtman</w:t>
      </w:r>
      <w:r w:rsidR="003B0942">
        <w:rPr>
          <w:rFonts w:ascii="Arial" w:eastAsia="MS Mincho" w:hAnsi="Arial" w:cs="Arial"/>
        </w:rPr>
        <w:t>a</w:t>
      </w:r>
    </w:p>
    <w:sectPr w:rsidR="00F77E11" w:rsidRPr="009A50B9" w:rsidSect="00190381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134" w:right="936" w:bottom="1702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76D" w:rsidRDefault="0078376D">
      <w:r>
        <w:separator/>
      </w:r>
    </w:p>
  </w:endnote>
  <w:endnote w:type="continuationSeparator" w:id="0">
    <w:p w:rsidR="0078376D" w:rsidRDefault="00783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5B2" w:rsidRDefault="002445B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:rsidR="002445B2" w:rsidRDefault="002445B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5B2" w:rsidRDefault="002445B2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67447F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67447F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5B2" w:rsidRDefault="002445B2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912027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912027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76D" w:rsidRDefault="0078376D">
      <w:r>
        <w:separator/>
      </w:r>
    </w:p>
  </w:footnote>
  <w:footnote w:type="continuationSeparator" w:id="0">
    <w:p w:rsidR="0078376D" w:rsidRDefault="007837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5B2" w:rsidRPr="00BB2481" w:rsidRDefault="002445B2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:rsidR="002445B2" w:rsidRPr="00BB2481" w:rsidRDefault="002445B2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:rsidR="002445B2" w:rsidRDefault="002445B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B803A74"/>
    <w:multiLevelType w:val="multilevel"/>
    <w:tmpl w:val="4E9E8EFC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0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1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3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4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7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3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5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5"/>
  </w:num>
  <w:num w:numId="6">
    <w:abstractNumId w:val="28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7"/>
  </w:num>
  <w:num w:numId="8">
    <w:abstractNumId w:val="35"/>
  </w:num>
  <w:num w:numId="9">
    <w:abstractNumId w:val="38"/>
  </w:num>
  <w:num w:numId="10">
    <w:abstractNumId w:val="50"/>
  </w:num>
  <w:num w:numId="11">
    <w:abstractNumId w:val="44"/>
  </w:num>
  <w:num w:numId="12">
    <w:abstractNumId w:val="15"/>
  </w:num>
  <w:num w:numId="13">
    <w:abstractNumId w:val="30"/>
  </w:num>
  <w:num w:numId="14">
    <w:abstractNumId w:val="51"/>
  </w:num>
  <w:num w:numId="15">
    <w:abstractNumId w:val="21"/>
  </w:num>
  <w:num w:numId="16">
    <w:abstractNumId w:val="32"/>
  </w:num>
  <w:num w:numId="17">
    <w:abstractNumId w:val="26"/>
  </w:num>
  <w:num w:numId="18">
    <w:abstractNumId w:val="42"/>
  </w:num>
  <w:num w:numId="19">
    <w:abstractNumId w:val="46"/>
  </w:num>
  <w:num w:numId="20">
    <w:abstractNumId w:val="32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2"/>
  </w:num>
  <w:num w:numId="22">
    <w:abstractNumId w:val="4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20"/>
  </w:num>
  <w:num w:numId="25">
    <w:abstractNumId w:val="53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49"/>
  </w:num>
  <w:num w:numId="29">
    <w:abstractNumId w:val="29"/>
  </w:num>
  <w:num w:numId="30">
    <w:abstractNumId w:val="24"/>
  </w:num>
  <w:num w:numId="31">
    <w:abstractNumId w:val="34"/>
  </w:num>
  <w:num w:numId="32">
    <w:abstractNumId w:val="40"/>
  </w:num>
  <w:num w:numId="33">
    <w:abstractNumId w:val="55"/>
  </w:num>
  <w:num w:numId="34">
    <w:abstractNumId w:val="27"/>
  </w:num>
  <w:num w:numId="35">
    <w:abstractNumId w:val="36"/>
  </w:num>
  <w:num w:numId="36">
    <w:abstractNumId w:val="54"/>
  </w:num>
  <w:num w:numId="37">
    <w:abstractNumId w:val="19"/>
  </w:num>
  <w:num w:numId="38">
    <w:abstractNumId w:val="52"/>
  </w:num>
  <w:num w:numId="39">
    <w:abstractNumId w:val="39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30"/>
  </w:num>
  <w:num w:numId="42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25CF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11D3"/>
    <w:rsid w:val="00052356"/>
    <w:rsid w:val="000523BB"/>
    <w:rsid w:val="000525CF"/>
    <w:rsid w:val="000549CC"/>
    <w:rsid w:val="000574CB"/>
    <w:rsid w:val="000647E9"/>
    <w:rsid w:val="00065ACD"/>
    <w:rsid w:val="00066528"/>
    <w:rsid w:val="0007118F"/>
    <w:rsid w:val="00071E01"/>
    <w:rsid w:val="00072263"/>
    <w:rsid w:val="0007644D"/>
    <w:rsid w:val="0007689F"/>
    <w:rsid w:val="00081947"/>
    <w:rsid w:val="000837A0"/>
    <w:rsid w:val="000851F6"/>
    <w:rsid w:val="00086B12"/>
    <w:rsid w:val="0008725A"/>
    <w:rsid w:val="000934AE"/>
    <w:rsid w:val="000941BC"/>
    <w:rsid w:val="000971E4"/>
    <w:rsid w:val="000A314D"/>
    <w:rsid w:val="000A5D82"/>
    <w:rsid w:val="000A6460"/>
    <w:rsid w:val="000A7F63"/>
    <w:rsid w:val="000B1B1F"/>
    <w:rsid w:val="000B43F0"/>
    <w:rsid w:val="000B67A4"/>
    <w:rsid w:val="000C116A"/>
    <w:rsid w:val="000C2C11"/>
    <w:rsid w:val="000C67B6"/>
    <w:rsid w:val="000D45BC"/>
    <w:rsid w:val="000D6090"/>
    <w:rsid w:val="000D7D6B"/>
    <w:rsid w:val="000E2318"/>
    <w:rsid w:val="000E2DEF"/>
    <w:rsid w:val="000E4B5F"/>
    <w:rsid w:val="000E598C"/>
    <w:rsid w:val="000E59ED"/>
    <w:rsid w:val="000E5B66"/>
    <w:rsid w:val="000E6445"/>
    <w:rsid w:val="000F0CD8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4194"/>
    <w:rsid w:val="00104A33"/>
    <w:rsid w:val="00105124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300B6"/>
    <w:rsid w:val="0013124A"/>
    <w:rsid w:val="00133524"/>
    <w:rsid w:val="001353D0"/>
    <w:rsid w:val="001360D4"/>
    <w:rsid w:val="001400E7"/>
    <w:rsid w:val="00140912"/>
    <w:rsid w:val="00140C17"/>
    <w:rsid w:val="001439FF"/>
    <w:rsid w:val="001453A0"/>
    <w:rsid w:val="001473BB"/>
    <w:rsid w:val="00151BA2"/>
    <w:rsid w:val="00151DD0"/>
    <w:rsid w:val="0015225E"/>
    <w:rsid w:val="00152517"/>
    <w:rsid w:val="00154E59"/>
    <w:rsid w:val="00155E3A"/>
    <w:rsid w:val="001560B1"/>
    <w:rsid w:val="0015695D"/>
    <w:rsid w:val="0016503F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381"/>
    <w:rsid w:val="0019044C"/>
    <w:rsid w:val="0019053A"/>
    <w:rsid w:val="00193FEE"/>
    <w:rsid w:val="00194EA3"/>
    <w:rsid w:val="001A24DB"/>
    <w:rsid w:val="001A61F8"/>
    <w:rsid w:val="001A65FB"/>
    <w:rsid w:val="001B0CAF"/>
    <w:rsid w:val="001B5F81"/>
    <w:rsid w:val="001B663C"/>
    <w:rsid w:val="001B721A"/>
    <w:rsid w:val="001C5B75"/>
    <w:rsid w:val="001C5C21"/>
    <w:rsid w:val="001C6A75"/>
    <w:rsid w:val="001C74E5"/>
    <w:rsid w:val="001D10BD"/>
    <w:rsid w:val="001D1E0E"/>
    <w:rsid w:val="001D455B"/>
    <w:rsid w:val="001D4C07"/>
    <w:rsid w:val="001D526F"/>
    <w:rsid w:val="001D58EF"/>
    <w:rsid w:val="001D5E92"/>
    <w:rsid w:val="001D735D"/>
    <w:rsid w:val="001D7E80"/>
    <w:rsid w:val="001E2E88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A24"/>
    <w:rsid w:val="002259E2"/>
    <w:rsid w:val="00226545"/>
    <w:rsid w:val="00226AC9"/>
    <w:rsid w:val="00231C7D"/>
    <w:rsid w:val="00231F95"/>
    <w:rsid w:val="0023308B"/>
    <w:rsid w:val="00233573"/>
    <w:rsid w:val="00233980"/>
    <w:rsid w:val="00234F26"/>
    <w:rsid w:val="002353AD"/>
    <w:rsid w:val="002445B2"/>
    <w:rsid w:val="0024569C"/>
    <w:rsid w:val="002466E0"/>
    <w:rsid w:val="002467ED"/>
    <w:rsid w:val="002470B4"/>
    <w:rsid w:val="00247A30"/>
    <w:rsid w:val="002502A6"/>
    <w:rsid w:val="00252533"/>
    <w:rsid w:val="00252637"/>
    <w:rsid w:val="00254698"/>
    <w:rsid w:val="0025549A"/>
    <w:rsid w:val="002557C0"/>
    <w:rsid w:val="00256108"/>
    <w:rsid w:val="0025727E"/>
    <w:rsid w:val="002634E8"/>
    <w:rsid w:val="00263DFC"/>
    <w:rsid w:val="00264EF8"/>
    <w:rsid w:val="00265392"/>
    <w:rsid w:val="00265EDA"/>
    <w:rsid w:val="00273A31"/>
    <w:rsid w:val="00274C0B"/>
    <w:rsid w:val="00274E01"/>
    <w:rsid w:val="00275D70"/>
    <w:rsid w:val="00276CC3"/>
    <w:rsid w:val="00280C46"/>
    <w:rsid w:val="00280D6B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4B57"/>
    <w:rsid w:val="002F1F3C"/>
    <w:rsid w:val="002F2076"/>
    <w:rsid w:val="002F2E3E"/>
    <w:rsid w:val="002F3C88"/>
    <w:rsid w:val="002F4E09"/>
    <w:rsid w:val="00300B42"/>
    <w:rsid w:val="003012CD"/>
    <w:rsid w:val="00304767"/>
    <w:rsid w:val="0030476A"/>
    <w:rsid w:val="003054CC"/>
    <w:rsid w:val="00306E3D"/>
    <w:rsid w:val="00307411"/>
    <w:rsid w:val="003077C0"/>
    <w:rsid w:val="00310C44"/>
    <w:rsid w:val="003111A6"/>
    <w:rsid w:val="0031263F"/>
    <w:rsid w:val="003144B8"/>
    <w:rsid w:val="00316D86"/>
    <w:rsid w:val="00316E29"/>
    <w:rsid w:val="003204B6"/>
    <w:rsid w:val="003207DC"/>
    <w:rsid w:val="0032256D"/>
    <w:rsid w:val="003238CE"/>
    <w:rsid w:val="00324041"/>
    <w:rsid w:val="003256D6"/>
    <w:rsid w:val="00332DD9"/>
    <w:rsid w:val="00337058"/>
    <w:rsid w:val="00340150"/>
    <w:rsid w:val="00340FCB"/>
    <w:rsid w:val="00342DD5"/>
    <w:rsid w:val="0034420A"/>
    <w:rsid w:val="003442ED"/>
    <w:rsid w:val="00344D58"/>
    <w:rsid w:val="003452D5"/>
    <w:rsid w:val="003466DF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7984"/>
    <w:rsid w:val="003730FF"/>
    <w:rsid w:val="003769D1"/>
    <w:rsid w:val="00377339"/>
    <w:rsid w:val="0038380A"/>
    <w:rsid w:val="0038442D"/>
    <w:rsid w:val="00386B2A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4EDB"/>
    <w:rsid w:val="003A5EFB"/>
    <w:rsid w:val="003A654A"/>
    <w:rsid w:val="003A7123"/>
    <w:rsid w:val="003A7910"/>
    <w:rsid w:val="003B0231"/>
    <w:rsid w:val="003B0852"/>
    <w:rsid w:val="003B0942"/>
    <w:rsid w:val="003B0B78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E0BBA"/>
    <w:rsid w:val="003E0D06"/>
    <w:rsid w:val="003E2D16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ACA"/>
    <w:rsid w:val="00412502"/>
    <w:rsid w:val="00412601"/>
    <w:rsid w:val="00413889"/>
    <w:rsid w:val="004144F1"/>
    <w:rsid w:val="004216D5"/>
    <w:rsid w:val="00422914"/>
    <w:rsid w:val="00424B48"/>
    <w:rsid w:val="00425696"/>
    <w:rsid w:val="00427BF8"/>
    <w:rsid w:val="00430A55"/>
    <w:rsid w:val="004314A7"/>
    <w:rsid w:val="00432F74"/>
    <w:rsid w:val="0043302B"/>
    <w:rsid w:val="004369D5"/>
    <w:rsid w:val="00436F91"/>
    <w:rsid w:val="004376FE"/>
    <w:rsid w:val="00437F3B"/>
    <w:rsid w:val="0044213E"/>
    <w:rsid w:val="004439D5"/>
    <w:rsid w:val="00444E75"/>
    <w:rsid w:val="00446295"/>
    <w:rsid w:val="004478B5"/>
    <w:rsid w:val="00447A3A"/>
    <w:rsid w:val="0045075F"/>
    <w:rsid w:val="004510D2"/>
    <w:rsid w:val="00451FA5"/>
    <w:rsid w:val="00452EA3"/>
    <w:rsid w:val="00453B77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3E0C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B395F"/>
    <w:rsid w:val="004B405A"/>
    <w:rsid w:val="004C0A72"/>
    <w:rsid w:val="004C1ED6"/>
    <w:rsid w:val="004C1FE7"/>
    <w:rsid w:val="004C4C39"/>
    <w:rsid w:val="004C7E78"/>
    <w:rsid w:val="004D0527"/>
    <w:rsid w:val="004D09A4"/>
    <w:rsid w:val="004D58DE"/>
    <w:rsid w:val="004D6996"/>
    <w:rsid w:val="004E154C"/>
    <w:rsid w:val="004E7E58"/>
    <w:rsid w:val="004F0557"/>
    <w:rsid w:val="004F0FB8"/>
    <w:rsid w:val="004F1509"/>
    <w:rsid w:val="004F3896"/>
    <w:rsid w:val="004F434D"/>
    <w:rsid w:val="004F5913"/>
    <w:rsid w:val="004F5DD6"/>
    <w:rsid w:val="004F63F1"/>
    <w:rsid w:val="004F799B"/>
    <w:rsid w:val="00501351"/>
    <w:rsid w:val="00503D0A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5F0D"/>
    <w:rsid w:val="00517FDE"/>
    <w:rsid w:val="0052152F"/>
    <w:rsid w:val="00522FDC"/>
    <w:rsid w:val="005234E2"/>
    <w:rsid w:val="00524225"/>
    <w:rsid w:val="00524236"/>
    <w:rsid w:val="005260A7"/>
    <w:rsid w:val="005302F5"/>
    <w:rsid w:val="005324B3"/>
    <w:rsid w:val="0053270A"/>
    <w:rsid w:val="005343B6"/>
    <w:rsid w:val="00534C44"/>
    <w:rsid w:val="00536276"/>
    <w:rsid w:val="005367A7"/>
    <w:rsid w:val="00537B61"/>
    <w:rsid w:val="00540E4E"/>
    <w:rsid w:val="00543D42"/>
    <w:rsid w:val="005455C9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227D"/>
    <w:rsid w:val="00574BF2"/>
    <w:rsid w:val="00580B6F"/>
    <w:rsid w:val="00580C94"/>
    <w:rsid w:val="00581643"/>
    <w:rsid w:val="00582687"/>
    <w:rsid w:val="0058373D"/>
    <w:rsid w:val="005857F6"/>
    <w:rsid w:val="00586798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BDD"/>
    <w:rsid w:val="005A6CC3"/>
    <w:rsid w:val="005A793A"/>
    <w:rsid w:val="005B01BF"/>
    <w:rsid w:val="005B5408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763"/>
    <w:rsid w:val="005D1CB3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7A73"/>
    <w:rsid w:val="00606D3D"/>
    <w:rsid w:val="00616FDD"/>
    <w:rsid w:val="006200CA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DA"/>
    <w:rsid w:val="00642359"/>
    <w:rsid w:val="00642799"/>
    <w:rsid w:val="006438C9"/>
    <w:rsid w:val="0064469E"/>
    <w:rsid w:val="006451D3"/>
    <w:rsid w:val="00646C24"/>
    <w:rsid w:val="00647A61"/>
    <w:rsid w:val="00650DD6"/>
    <w:rsid w:val="00652A4C"/>
    <w:rsid w:val="00652BB4"/>
    <w:rsid w:val="0065515A"/>
    <w:rsid w:val="00655BE6"/>
    <w:rsid w:val="006560BA"/>
    <w:rsid w:val="006621F4"/>
    <w:rsid w:val="00665E93"/>
    <w:rsid w:val="00671346"/>
    <w:rsid w:val="00671678"/>
    <w:rsid w:val="0067186E"/>
    <w:rsid w:val="00672692"/>
    <w:rsid w:val="00672CE1"/>
    <w:rsid w:val="00672FF0"/>
    <w:rsid w:val="0067447F"/>
    <w:rsid w:val="00674FD5"/>
    <w:rsid w:val="00676952"/>
    <w:rsid w:val="0068099B"/>
    <w:rsid w:val="00680C61"/>
    <w:rsid w:val="00683615"/>
    <w:rsid w:val="00687BBC"/>
    <w:rsid w:val="00694D93"/>
    <w:rsid w:val="006952A4"/>
    <w:rsid w:val="00696DEA"/>
    <w:rsid w:val="00697A48"/>
    <w:rsid w:val="006A1DE4"/>
    <w:rsid w:val="006A3FFF"/>
    <w:rsid w:val="006A4658"/>
    <w:rsid w:val="006B110D"/>
    <w:rsid w:val="006B3E53"/>
    <w:rsid w:val="006B46AF"/>
    <w:rsid w:val="006B6017"/>
    <w:rsid w:val="006B7C4C"/>
    <w:rsid w:val="006B7D22"/>
    <w:rsid w:val="006C0D00"/>
    <w:rsid w:val="006C0E70"/>
    <w:rsid w:val="006C1D3A"/>
    <w:rsid w:val="006C3B8E"/>
    <w:rsid w:val="006C4F04"/>
    <w:rsid w:val="006D1F74"/>
    <w:rsid w:val="006D21F6"/>
    <w:rsid w:val="006D37BD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70081E"/>
    <w:rsid w:val="007017AF"/>
    <w:rsid w:val="00703067"/>
    <w:rsid w:val="007034B3"/>
    <w:rsid w:val="007034B9"/>
    <w:rsid w:val="00704A85"/>
    <w:rsid w:val="007057B5"/>
    <w:rsid w:val="0070666E"/>
    <w:rsid w:val="00706BD0"/>
    <w:rsid w:val="0070724F"/>
    <w:rsid w:val="00711D08"/>
    <w:rsid w:val="00712ADA"/>
    <w:rsid w:val="00714170"/>
    <w:rsid w:val="00715477"/>
    <w:rsid w:val="007168CD"/>
    <w:rsid w:val="007176A9"/>
    <w:rsid w:val="00725B5E"/>
    <w:rsid w:val="007326A4"/>
    <w:rsid w:val="00735612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47B2A"/>
    <w:rsid w:val="007503F3"/>
    <w:rsid w:val="00750AD8"/>
    <w:rsid w:val="00754759"/>
    <w:rsid w:val="007556D7"/>
    <w:rsid w:val="00762334"/>
    <w:rsid w:val="0076484A"/>
    <w:rsid w:val="00764FB7"/>
    <w:rsid w:val="007662FA"/>
    <w:rsid w:val="00766D93"/>
    <w:rsid w:val="00770CB0"/>
    <w:rsid w:val="00771387"/>
    <w:rsid w:val="00772633"/>
    <w:rsid w:val="00774417"/>
    <w:rsid w:val="007748B5"/>
    <w:rsid w:val="00777BE8"/>
    <w:rsid w:val="00781200"/>
    <w:rsid w:val="007819BE"/>
    <w:rsid w:val="00782321"/>
    <w:rsid w:val="00782E1A"/>
    <w:rsid w:val="0078376D"/>
    <w:rsid w:val="00786903"/>
    <w:rsid w:val="00790B62"/>
    <w:rsid w:val="00790FCF"/>
    <w:rsid w:val="00791E17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3DE7"/>
    <w:rsid w:val="007B4525"/>
    <w:rsid w:val="007B54D8"/>
    <w:rsid w:val="007B74D6"/>
    <w:rsid w:val="007C34A7"/>
    <w:rsid w:val="007C5D13"/>
    <w:rsid w:val="007C5D89"/>
    <w:rsid w:val="007D0353"/>
    <w:rsid w:val="007D5A00"/>
    <w:rsid w:val="007D760F"/>
    <w:rsid w:val="007D79C0"/>
    <w:rsid w:val="007F1661"/>
    <w:rsid w:val="007F1AF5"/>
    <w:rsid w:val="007F2B81"/>
    <w:rsid w:val="007F3237"/>
    <w:rsid w:val="007F33C3"/>
    <w:rsid w:val="007F346F"/>
    <w:rsid w:val="007F4561"/>
    <w:rsid w:val="007F4693"/>
    <w:rsid w:val="007F4F22"/>
    <w:rsid w:val="007F5E16"/>
    <w:rsid w:val="007F77EE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414"/>
    <w:rsid w:val="008115F8"/>
    <w:rsid w:val="00811E37"/>
    <w:rsid w:val="008124AB"/>
    <w:rsid w:val="00813AFA"/>
    <w:rsid w:val="0081444B"/>
    <w:rsid w:val="00814F24"/>
    <w:rsid w:val="008151A1"/>
    <w:rsid w:val="00815FCA"/>
    <w:rsid w:val="00817176"/>
    <w:rsid w:val="00817438"/>
    <w:rsid w:val="008218D0"/>
    <w:rsid w:val="00821E60"/>
    <w:rsid w:val="00822C8C"/>
    <w:rsid w:val="00823716"/>
    <w:rsid w:val="008264C6"/>
    <w:rsid w:val="00827D8E"/>
    <w:rsid w:val="0083055B"/>
    <w:rsid w:val="00832020"/>
    <w:rsid w:val="00834195"/>
    <w:rsid w:val="00836A53"/>
    <w:rsid w:val="00837446"/>
    <w:rsid w:val="008404C7"/>
    <w:rsid w:val="00840D3D"/>
    <w:rsid w:val="00845C25"/>
    <w:rsid w:val="00845FBD"/>
    <w:rsid w:val="008479D8"/>
    <w:rsid w:val="008502D7"/>
    <w:rsid w:val="008526EE"/>
    <w:rsid w:val="0085694C"/>
    <w:rsid w:val="00856A9A"/>
    <w:rsid w:val="00857B58"/>
    <w:rsid w:val="00861451"/>
    <w:rsid w:val="008615D3"/>
    <w:rsid w:val="0086425F"/>
    <w:rsid w:val="008652C9"/>
    <w:rsid w:val="00865397"/>
    <w:rsid w:val="008665E0"/>
    <w:rsid w:val="0086677E"/>
    <w:rsid w:val="00870AE7"/>
    <w:rsid w:val="0087144B"/>
    <w:rsid w:val="00872EAB"/>
    <w:rsid w:val="00874414"/>
    <w:rsid w:val="00874E30"/>
    <w:rsid w:val="00874FE4"/>
    <w:rsid w:val="00880647"/>
    <w:rsid w:val="0088140C"/>
    <w:rsid w:val="0088283A"/>
    <w:rsid w:val="008849EE"/>
    <w:rsid w:val="008850A5"/>
    <w:rsid w:val="00885A1E"/>
    <w:rsid w:val="00885ECA"/>
    <w:rsid w:val="00891B85"/>
    <w:rsid w:val="00892936"/>
    <w:rsid w:val="00892F39"/>
    <w:rsid w:val="00896415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B3427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564"/>
    <w:rsid w:val="008E27A7"/>
    <w:rsid w:val="008E4561"/>
    <w:rsid w:val="008E46E2"/>
    <w:rsid w:val="008E7754"/>
    <w:rsid w:val="008F0E1A"/>
    <w:rsid w:val="008F28F0"/>
    <w:rsid w:val="008F3697"/>
    <w:rsid w:val="008F3A48"/>
    <w:rsid w:val="008F3EE3"/>
    <w:rsid w:val="008F4539"/>
    <w:rsid w:val="008F535F"/>
    <w:rsid w:val="00901A5C"/>
    <w:rsid w:val="00903489"/>
    <w:rsid w:val="009059C9"/>
    <w:rsid w:val="00905FCF"/>
    <w:rsid w:val="00906436"/>
    <w:rsid w:val="00907A08"/>
    <w:rsid w:val="0091026D"/>
    <w:rsid w:val="00911484"/>
    <w:rsid w:val="00912027"/>
    <w:rsid w:val="00914912"/>
    <w:rsid w:val="009159FF"/>
    <w:rsid w:val="00915C5D"/>
    <w:rsid w:val="00916BC2"/>
    <w:rsid w:val="00922919"/>
    <w:rsid w:val="009230AE"/>
    <w:rsid w:val="00924BA5"/>
    <w:rsid w:val="00924BD6"/>
    <w:rsid w:val="00925A01"/>
    <w:rsid w:val="009264D3"/>
    <w:rsid w:val="00927CC0"/>
    <w:rsid w:val="0093075F"/>
    <w:rsid w:val="009320D8"/>
    <w:rsid w:val="009328CF"/>
    <w:rsid w:val="009334E4"/>
    <w:rsid w:val="00933E2C"/>
    <w:rsid w:val="00934F87"/>
    <w:rsid w:val="0093574E"/>
    <w:rsid w:val="00935EF6"/>
    <w:rsid w:val="00937059"/>
    <w:rsid w:val="0094103E"/>
    <w:rsid w:val="00942425"/>
    <w:rsid w:val="00952EB5"/>
    <w:rsid w:val="00960BAD"/>
    <w:rsid w:val="00963108"/>
    <w:rsid w:val="00966B7F"/>
    <w:rsid w:val="00975736"/>
    <w:rsid w:val="00975923"/>
    <w:rsid w:val="00975E5C"/>
    <w:rsid w:val="0098073F"/>
    <w:rsid w:val="00981B07"/>
    <w:rsid w:val="00981C9B"/>
    <w:rsid w:val="009826E0"/>
    <w:rsid w:val="00982F34"/>
    <w:rsid w:val="00982FCC"/>
    <w:rsid w:val="00984A13"/>
    <w:rsid w:val="00985A50"/>
    <w:rsid w:val="009869E6"/>
    <w:rsid w:val="00987649"/>
    <w:rsid w:val="00990321"/>
    <w:rsid w:val="009906C3"/>
    <w:rsid w:val="00994902"/>
    <w:rsid w:val="009955DE"/>
    <w:rsid w:val="00995F0A"/>
    <w:rsid w:val="009A0EE2"/>
    <w:rsid w:val="009A2013"/>
    <w:rsid w:val="009A50B9"/>
    <w:rsid w:val="009A50FF"/>
    <w:rsid w:val="009A77C2"/>
    <w:rsid w:val="009A77CB"/>
    <w:rsid w:val="009B0074"/>
    <w:rsid w:val="009B1F88"/>
    <w:rsid w:val="009B3D40"/>
    <w:rsid w:val="009B45A7"/>
    <w:rsid w:val="009B4FC9"/>
    <w:rsid w:val="009B749E"/>
    <w:rsid w:val="009C0D3E"/>
    <w:rsid w:val="009C2CE0"/>
    <w:rsid w:val="009C610C"/>
    <w:rsid w:val="009D080B"/>
    <w:rsid w:val="009D1C82"/>
    <w:rsid w:val="009D21C7"/>
    <w:rsid w:val="009D4B40"/>
    <w:rsid w:val="009E35F4"/>
    <w:rsid w:val="009E389C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672A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24EE"/>
    <w:rsid w:val="00A33933"/>
    <w:rsid w:val="00A35077"/>
    <w:rsid w:val="00A35135"/>
    <w:rsid w:val="00A40BC1"/>
    <w:rsid w:val="00A40C7B"/>
    <w:rsid w:val="00A421B2"/>
    <w:rsid w:val="00A42635"/>
    <w:rsid w:val="00A4398A"/>
    <w:rsid w:val="00A439D3"/>
    <w:rsid w:val="00A47ADD"/>
    <w:rsid w:val="00A47B03"/>
    <w:rsid w:val="00A50277"/>
    <w:rsid w:val="00A50C9F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9D8"/>
    <w:rsid w:val="00A72693"/>
    <w:rsid w:val="00A76AF7"/>
    <w:rsid w:val="00A805D2"/>
    <w:rsid w:val="00A81376"/>
    <w:rsid w:val="00A814FE"/>
    <w:rsid w:val="00A82080"/>
    <w:rsid w:val="00A82FE4"/>
    <w:rsid w:val="00A83906"/>
    <w:rsid w:val="00A86615"/>
    <w:rsid w:val="00A87B3F"/>
    <w:rsid w:val="00A926DE"/>
    <w:rsid w:val="00A9341C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A7688"/>
    <w:rsid w:val="00AB19C9"/>
    <w:rsid w:val="00AB5DBD"/>
    <w:rsid w:val="00AB79A8"/>
    <w:rsid w:val="00AC26EE"/>
    <w:rsid w:val="00AC3462"/>
    <w:rsid w:val="00AC3BC8"/>
    <w:rsid w:val="00AC562D"/>
    <w:rsid w:val="00AC7660"/>
    <w:rsid w:val="00AD06D8"/>
    <w:rsid w:val="00AD63E0"/>
    <w:rsid w:val="00AE21FB"/>
    <w:rsid w:val="00AE7961"/>
    <w:rsid w:val="00AF208A"/>
    <w:rsid w:val="00AF2476"/>
    <w:rsid w:val="00AF3A69"/>
    <w:rsid w:val="00AF59BF"/>
    <w:rsid w:val="00AF68E8"/>
    <w:rsid w:val="00B0051D"/>
    <w:rsid w:val="00B011AD"/>
    <w:rsid w:val="00B01C10"/>
    <w:rsid w:val="00B02502"/>
    <w:rsid w:val="00B039AC"/>
    <w:rsid w:val="00B05039"/>
    <w:rsid w:val="00B101F2"/>
    <w:rsid w:val="00B1096B"/>
    <w:rsid w:val="00B1254B"/>
    <w:rsid w:val="00B13A50"/>
    <w:rsid w:val="00B15B4C"/>
    <w:rsid w:val="00B16364"/>
    <w:rsid w:val="00B16C81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50D"/>
    <w:rsid w:val="00B278E3"/>
    <w:rsid w:val="00B27A05"/>
    <w:rsid w:val="00B30E09"/>
    <w:rsid w:val="00B3380C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6970"/>
    <w:rsid w:val="00B572B0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7CE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5DBE"/>
    <w:rsid w:val="00B96124"/>
    <w:rsid w:val="00B96C99"/>
    <w:rsid w:val="00BA2B7C"/>
    <w:rsid w:val="00BA2C60"/>
    <w:rsid w:val="00BA7100"/>
    <w:rsid w:val="00BA7893"/>
    <w:rsid w:val="00BB0265"/>
    <w:rsid w:val="00BB2481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235F8"/>
    <w:rsid w:val="00C255C1"/>
    <w:rsid w:val="00C33316"/>
    <w:rsid w:val="00C34101"/>
    <w:rsid w:val="00C360F0"/>
    <w:rsid w:val="00C43157"/>
    <w:rsid w:val="00C44471"/>
    <w:rsid w:val="00C44C2F"/>
    <w:rsid w:val="00C46D09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353E"/>
    <w:rsid w:val="00C845DE"/>
    <w:rsid w:val="00C845F6"/>
    <w:rsid w:val="00C84B12"/>
    <w:rsid w:val="00C851AD"/>
    <w:rsid w:val="00C853AA"/>
    <w:rsid w:val="00C85592"/>
    <w:rsid w:val="00C92371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59B3"/>
    <w:rsid w:val="00CB6D3B"/>
    <w:rsid w:val="00CC3589"/>
    <w:rsid w:val="00CC4FFF"/>
    <w:rsid w:val="00CC69D8"/>
    <w:rsid w:val="00CC6FEE"/>
    <w:rsid w:val="00CD4EBB"/>
    <w:rsid w:val="00CE1812"/>
    <w:rsid w:val="00CE4AAA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43C0"/>
    <w:rsid w:val="00D0492D"/>
    <w:rsid w:val="00D06C15"/>
    <w:rsid w:val="00D14BD1"/>
    <w:rsid w:val="00D15799"/>
    <w:rsid w:val="00D1691E"/>
    <w:rsid w:val="00D170F3"/>
    <w:rsid w:val="00D174C7"/>
    <w:rsid w:val="00D311E4"/>
    <w:rsid w:val="00D32605"/>
    <w:rsid w:val="00D3377A"/>
    <w:rsid w:val="00D3431B"/>
    <w:rsid w:val="00D35CD1"/>
    <w:rsid w:val="00D36332"/>
    <w:rsid w:val="00D41E5F"/>
    <w:rsid w:val="00D42B8F"/>
    <w:rsid w:val="00D436EE"/>
    <w:rsid w:val="00D4514D"/>
    <w:rsid w:val="00D45750"/>
    <w:rsid w:val="00D5068D"/>
    <w:rsid w:val="00D55963"/>
    <w:rsid w:val="00D6060C"/>
    <w:rsid w:val="00D60B3B"/>
    <w:rsid w:val="00D62382"/>
    <w:rsid w:val="00D63034"/>
    <w:rsid w:val="00D63771"/>
    <w:rsid w:val="00D67867"/>
    <w:rsid w:val="00D67B64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38B0"/>
    <w:rsid w:val="00D968B1"/>
    <w:rsid w:val="00D96E79"/>
    <w:rsid w:val="00D97012"/>
    <w:rsid w:val="00D97634"/>
    <w:rsid w:val="00DB2B1C"/>
    <w:rsid w:val="00DB368D"/>
    <w:rsid w:val="00DB3B0C"/>
    <w:rsid w:val="00DB534C"/>
    <w:rsid w:val="00DB53FA"/>
    <w:rsid w:val="00DB5F2E"/>
    <w:rsid w:val="00DB60C7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69E"/>
    <w:rsid w:val="00DD1E5E"/>
    <w:rsid w:val="00DD3B9D"/>
    <w:rsid w:val="00DD68A9"/>
    <w:rsid w:val="00DE1043"/>
    <w:rsid w:val="00DE2A70"/>
    <w:rsid w:val="00DE40A7"/>
    <w:rsid w:val="00DE42E8"/>
    <w:rsid w:val="00DE5009"/>
    <w:rsid w:val="00DE6811"/>
    <w:rsid w:val="00DE74FA"/>
    <w:rsid w:val="00DF0FD2"/>
    <w:rsid w:val="00DF1074"/>
    <w:rsid w:val="00DF3550"/>
    <w:rsid w:val="00DF52C9"/>
    <w:rsid w:val="00DF5DEB"/>
    <w:rsid w:val="00DF641A"/>
    <w:rsid w:val="00DF66C1"/>
    <w:rsid w:val="00E0166E"/>
    <w:rsid w:val="00E03C99"/>
    <w:rsid w:val="00E03EA0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21091"/>
    <w:rsid w:val="00E23205"/>
    <w:rsid w:val="00E23EC9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5E55"/>
    <w:rsid w:val="00E46359"/>
    <w:rsid w:val="00E46FB7"/>
    <w:rsid w:val="00E47565"/>
    <w:rsid w:val="00E51B6C"/>
    <w:rsid w:val="00E53565"/>
    <w:rsid w:val="00E53A96"/>
    <w:rsid w:val="00E54085"/>
    <w:rsid w:val="00E56191"/>
    <w:rsid w:val="00E569B9"/>
    <w:rsid w:val="00E604F6"/>
    <w:rsid w:val="00E60C6C"/>
    <w:rsid w:val="00E63013"/>
    <w:rsid w:val="00E643D7"/>
    <w:rsid w:val="00E64618"/>
    <w:rsid w:val="00E67581"/>
    <w:rsid w:val="00E706C0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87C21"/>
    <w:rsid w:val="00E9119C"/>
    <w:rsid w:val="00E92D6F"/>
    <w:rsid w:val="00E931C0"/>
    <w:rsid w:val="00E95E70"/>
    <w:rsid w:val="00E963C7"/>
    <w:rsid w:val="00E97BF8"/>
    <w:rsid w:val="00EA0160"/>
    <w:rsid w:val="00EA3279"/>
    <w:rsid w:val="00EA3C3B"/>
    <w:rsid w:val="00EA4725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85B"/>
    <w:rsid w:val="00EC7877"/>
    <w:rsid w:val="00ED03B6"/>
    <w:rsid w:val="00ED1494"/>
    <w:rsid w:val="00ED21AE"/>
    <w:rsid w:val="00ED23B8"/>
    <w:rsid w:val="00ED2DF7"/>
    <w:rsid w:val="00ED566B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0589"/>
    <w:rsid w:val="00F11CBE"/>
    <w:rsid w:val="00F1237F"/>
    <w:rsid w:val="00F15C53"/>
    <w:rsid w:val="00F1692B"/>
    <w:rsid w:val="00F16B69"/>
    <w:rsid w:val="00F22137"/>
    <w:rsid w:val="00F22302"/>
    <w:rsid w:val="00F22B41"/>
    <w:rsid w:val="00F235C6"/>
    <w:rsid w:val="00F24CE4"/>
    <w:rsid w:val="00F27119"/>
    <w:rsid w:val="00F271FB"/>
    <w:rsid w:val="00F275DF"/>
    <w:rsid w:val="00F30041"/>
    <w:rsid w:val="00F30665"/>
    <w:rsid w:val="00F30C80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140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22FB"/>
    <w:rsid w:val="00F823DC"/>
    <w:rsid w:val="00F83C84"/>
    <w:rsid w:val="00F86FF4"/>
    <w:rsid w:val="00F90164"/>
    <w:rsid w:val="00F91E7F"/>
    <w:rsid w:val="00F9572C"/>
    <w:rsid w:val="00FA00E6"/>
    <w:rsid w:val="00FA02D8"/>
    <w:rsid w:val="00FA18A7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2143"/>
    <w:rsid w:val="00FC3DE6"/>
    <w:rsid w:val="00FC4722"/>
    <w:rsid w:val="00FC5307"/>
    <w:rsid w:val="00FC7111"/>
    <w:rsid w:val="00FD017F"/>
    <w:rsid w:val="00FD01C8"/>
    <w:rsid w:val="00FD6F95"/>
    <w:rsid w:val="00FD7967"/>
    <w:rsid w:val="00FD7F47"/>
    <w:rsid w:val="00FD7F4C"/>
    <w:rsid w:val="00FE4566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C84B2"/>
  <w15:docId w15:val="{6B551D86-DF5E-466F-87D8-F6A043C2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  <w:style w:type="paragraph" w:customStyle="1" w:styleId="Default0">
    <w:name w:val="Default"/>
    <w:rsid w:val="00F10589"/>
    <w:pPr>
      <w:autoSpaceDE w:val="0"/>
      <w:autoSpaceDN w:val="0"/>
      <w:adjustRightInd w:val="0"/>
    </w:pPr>
    <w:rPr>
      <w:rFonts w:ascii="EUAlbertina" w:eastAsiaTheme="minorHAnsi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0"/>
    <w:next w:val="Default0"/>
    <w:uiPriority w:val="99"/>
    <w:rsid w:val="00F10589"/>
    <w:rPr>
      <w:rFonts w:ascii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C30BD-16EF-4FA3-A29B-90B657D9E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21</Pages>
  <Words>9344</Words>
  <Characters>55133</Characters>
  <Application>Microsoft Office Word</Application>
  <DocSecurity>0</DocSecurity>
  <Lines>459</Lines>
  <Paragraphs>128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11</cp:revision>
  <cp:lastPrinted>2018-03-09T12:37:00Z</cp:lastPrinted>
  <dcterms:created xsi:type="dcterms:W3CDTF">2023-12-11T11:18:00Z</dcterms:created>
  <dcterms:modified xsi:type="dcterms:W3CDTF">2024-01-31T07:09:00Z</dcterms:modified>
</cp:coreProperties>
</file>